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89A" w:rsidRPr="00245578" w:rsidRDefault="00A0389A" w:rsidP="00F52D42">
      <w:pPr>
        <w:pStyle w:val="a7"/>
        <w:ind w:right="-3" w:firstLine="709"/>
        <w:outlineLvl w:val="0"/>
        <w:rPr>
          <w:b w:val="0"/>
          <w:sz w:val="24"/>
          <w:szCs w:val="24"/>
          <w:lang w:val="en-US"/>
        </w:rPr>
      </w:pPr>
      <w:r w:rsidRPr="00245578">
        <w:rPr>
          <w:b w:val="0"/>
          <w:sz w:val="24"/>
          <w:szCs w:val="24"/>
        </w:rPr>
        <w:t xml:space="preserve">ДОГОВОР ПОДРЯДА № </w:t>
      </w:r>
    </w:p>
    <w:p w:rsidR="00A0389A" w:rsidRPr="00245578" w:rsidRDefault="00A0389A" w:rsidP="00F52D42">
      <w:pPr>
        <w:ind w:right="-3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4"/>
        <w:gridCol w:w="3200"/>
        <w:gridCol w:w="3212"/>
      </w:tblGrid>
      <w:tr w:rsidR="00245578" w:rsidRPr="00245578" w:rsidTr="00D5614E">
        <w:tc>
          <w:tcPr>
            <w:tcW w:w="3284" w:type="dxa"/>
          </w:tcPr>
          <w:p w:rsidR="00F52D42" w:rsidRPr="00245578" w:rsidRDefault="00F52D42" w:rsidP="00D5614E">
            <w:pPr>
              <w:ind w:right="-3" w:firstLine="709"/>
              <w:rPr>
                <w:b/>
                <w:sz w:val="22"/>
                <w:szCs w:val="22"/>
              </w:rPr>
            </w:pPr>
            <w:r w:rsidRPr="00245578">
              <w:rPr>
                <w:sz w:val="22"/>
                <w:szCs w:val="22"/>
              </w:rPr>
              <w:t>г. Уфа</w:t>
            </w:r>
          </w:p>
        </w:tc>
        <w:tc>
          <w:tcPr>
            <w:tcW w:w="3284" w:type="dxa"/>
          </w:tcPr>
          <w:p w:rsidR="00F52D42" w:rsidRPr="00245578" w:rsidRDefault="00F52D42" w:rsidP="00D5614E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84" w:type="dxa"/>
          </w:tcPr>
          <w:p w:rsidR="00F52D42" w:rsidRPr="00245578" w:rsidRDefault="0003485A" w:rsidP="007E2CE0">
            <w:pPr>
              <w:ind w:right="-3"/>
              <w:jc w:val="center"/>
              <w:rPr>
                <w:sz w:val="22"/>
                <w:szCs w:val="22"/>
              </w:rPr>
            </w:pPr>
            <w:r w:rsidRPr="00245578">
              <w:rPr>
                <w:sz w:val="22"/>
                <w:szCs w:val="22"/>
              </w:rPr>
              <w:t>«</w:t>
            </w:r>
            <w:r w:rsidR="00245578" w:rsidRPr="00245578">
              <w:rPr>
                <w:sz w:val="22"/>
                <w:szCs w:val="22"/>
              </w:rPr>
              <w:t xml:space="preserve">   </w:t>
            </w:r>
            <w:r w:rsidR="00AC1A15" w:rsidRPr="00245578">
              <w:rPr>
                <w:sz w:val="22"/>
                <w:szCs w:val="22"/>
              </w:rPr>
              <w:t xml:space="preserve">» </w:t>
            </w:r>
            <w:r w:rsidR="00245578" w:rsidRPr="00245578">
              <w:rPr>
                <w:sz w:val="22"/>
                <w:szCs w:val="22"/>
              </w:rPr>
              <w:t xml:space="preserve">                    </w:t>
            </w:r>
            <w:r w:rsidR="00AC1A15" w:rsidRPr="00245578">
              <w:rPr>
                <w:sz w:val="22"/>
                <w:szCs w:val="22"/>
              </w:rPr>
              <w:t xml:space="preserve"> </w:t>
            </w:r>
            <w:r w:rsidR="00F52D42" w:rsidRPr="00245578">
              <w:rPr>
                <w:sz w:val="22"/>
                <w:szCs w:val="22"/>
              </w:rPr>
              <w:t>201</w:t>
            </w:r>
            <w:r w:rsidR="00245578" w:rsidRPr="00245578">
              <w:rPr>
                <w:sz w:val="22"/>
                <w:szCs w:val="22"/>
              </w:rPr>
              <w:t>5</w:t>
            </w:r>
            <w:r w:rsidR="00F52D42" w:rsidRPr="00245578">
              <w:rPr>
                <w:sz w:val="22"/>
                <w:szCs w:val="22"/>
              </w:rPr>
              <w:t xml:space="preserve"> г.</w:t>
            </w:r>
          </w:p>
          <w:p w:rsidR="00142864" w:rsidRPr="00245578" w:rsidRDefault="00142864" w:rsidP="007E2CE0">
            <w:pPr>
              <w:ind w:right="-3"/>
              <w:jc w:val="center"/>
              <w:rPr>
                <w:sz w:val="22"/>
                <w:szCs w:val="22"/>
              </w:rPr>
            </w:pPr>
          </w:p>
          <w:p w:rsidR="00FD7DB3" w:rsidRPr="00245578" w:rsidRDefault="00FD7DB3" w:rsidP="007E2CE0">
            <w:pPr>
              <w:ind w:right="-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0389A" w:rsidRPr="002F2BC8" w:rsidRDefault="00A0389A" w:rsidP="00F52D42">
      <w:pPr>
        <w:ind w:right="-3" w:firstLine="709"/>
        <w:jc w:val="both"/>
        <w:rPr>
          <w:sz w:val="22"/>
          <w:szCs w:val="22"/>
          <w:lang w:eastAsia="ru-RU"/>
        </w:rPr>
      </w:pPr>
      <w:r w:rsidRPr="00245578">
        <w:rPr>
          <w:b/>
          <w:sz w:val="22"/>
          <w:szCs w:val="22"/>
        </w:rPr>
        <w:t xml:space="preserve">ОАО </w:t>
      </w:r>
      <w:r w:rsidR="00F52D42" w:rsidRPr="00245578">
        <w:rPr>
          <w:b/>
          <w:sz w:val="22"/>
          <w:szCs w:val="22"/>
        </w:rPr>
        <w:t>«</w:t>
      </w:r>
      <w:r w:rsidRPr="00245578">
        <w:rPr>
          <w:b/>
          <w:sz w:val="22"/>
          <w:szCs w:val="22"/>
        </w:rPr>
        <w:t>Башинформсвязь</w:t>
      </w:r>
      <w:r w:rsidR="00F52D42" w:rsidRPr="00245578">
        <w:rPr>
          <w:b/>
          <w:sz w:val="22"/>
          <w:szCs w:val="22"/>
        </w:rPr>
        <w:t>»</w:t>
      </w:r>
      <w:r w:rsidRPr="00245578">
        <w:rPr>
          <w:sz w:val="22"/>
          <w:szCs w:val="22"/>
        </w:rPr>
        <w:t xml:space="preserve">, именуемое в дальнейшем </w:t>
      </w:r>
      <w:r w:rsidR="00F52D42" w:rsidRPr="00245578">
        <w:rPr>
          <w:sz w:val="22"/>
          <w:szCs w:val="22"/>
        </w:rPr>
        <w:t>«</w:t>
      </w:r>
      <w:r w:rsidRPr="00245578">
        <w:rPr>
          <w:sz w:val="22"/>
          <w:szCs w:val="22"/>
        </w:rPr>
        <w:t>ЗАКАЗЧИК</w:t>
      </w:r>
      <w:r w:rsidR="00F52D42" w:rsidRPr="00245578">
        <w:rPr>
          <w:sz w:val="22"/>
          <w:szCs w:val="22"/>
        </w:rPr>
        <w:t>»</w:t>
      </w:r>
      <w:r w:rsidRPr="00245578">
        <w:rPr>
          <w:sz w:val="22"/>
          <w:szCs w:val="22"/>
        </w:rPr>
        <w:t xml:space="preserve">, в лице Генерального директора </w:t>
      </w:r>
      <w:proofErr w:type="spellStart"/>
      <w:r w:rsidRPr="00245578">
        <w:rPr>
          <w:b/>
          <w:sz w:val="22"/>
          <w:szCs w:val="22"/>
        </w:rPr>
        <w:t>Сафеева</w:t>
      </w:r>
      <w:proofErr w:type="spellEnd"/>
      <w:r w:rsidRPr="00245578">
        <w:rPr>
          <w:b/>
          <w:sz w:val="22"/>
          <w:szCs w:val="22"/>
        </w:rPr>
        <w:t xml:space="preserve"> Рустема </w:t>
      </w:r>
      <w:proofErr w:type="spellStart"/>
      <w:r w:rsidRPr="00245578">
        <w:rPr>
          <w:b/>
          <w:sz w:val="22"/>
          <w:szCs w:val="22"/>
        </w:rPr>
        <w:t>Рузбековича</w:t>
      </w:r>
      <w:proofErr w:type="spellEnd"/>
      <w:r w:rsidRPr="00245578">
        <w:rPr>
          <w:sz w:val="22"/>
          <w:szCs w:val="22"/>
        </w:rPr>
        <w:t xml:space="preserve">, действующего на основании Устава, с одной стороны, и </w:t>
      </w:r>
      <w:r w:rsidR="00610946" w:rsidRPr="00610946">
        <w:rPr>
          <w:b/>
          <w:sz w:val="22"/>
          <w:szCs w:val="22"/>
        </w:rPr>
        <w:t>_______________________________</w:t>
      </w:r>
      <w:r w:rsidRPr="00610946">
        <w:rPr>
          <w:sz w:val="22"/>
          <w:szCs w:val="22"/>
        </w:rPr>
        <w:t>, и</w:t>
      </w:r>
      <w:r w:rsidRPr="00245578">
        <w:rPr>
          <w:sz w:val="22"/>
          <w:szCs w:val="22"/>
        </w:rPr>
        <w:t xml:space="preserve">менуемое в дальнейшем </w:t>
      </w:r>
      <w:r w:rsidR="00F52D42" w:rsidRPr="00245578">
        <w:rPr>
          <w:sz w:val="22"/>
          <w:szCs w:val="22"/>
        </w:rPr>
        <w:t>«</w:t>
      </w:r>
      <w:r w:rsidRPr="00245578">
        <w:rPr>
          <w:sz w:val="22"/>
          <w:szCs w:val="22"/>
        </w:rPr>
        <w:t>ПОДРЯДЧИК</w:t>
      </w:r>
      <w:r w:rsidR="00F52D42" w:rsidRPr="00245578">
        <w:rPr>
          <w:sz w:val="22"/>
          <w:szCs w:val="22"/>
        </w:rPr>
        <w:t>»</w:t>
      </w:r>
      <w:r w:rsidR="00727317" w:rsidRPr="00245578">
        <w:rPr>
          <w:sz w:val="22"/>
          <w:szCs w:val="22"/>
        </w:rPr>
        <w:t>,</w:t>
      </w:r>
      <w:r w:rsidR="0003485A" w:rsidRPr="00245578">
        <w:rPr>
          <w:sz w:val="22"/>
          <w:szCs w:val="22"/>
        </w:rPr>
        <w:t xml:space="preserve"> </w:t>
      </w:r>
      <w:r w:rsidR="00727317" w:rsidRPr="00245578">
        <w:rPr>
          <w:sz w:val="22"/>
          <w:szCs w:val="22"/>
        </w:rPr>
        <w:t xml:space="preserve">в лице </w:t>
      </w:r>
      <w:r w:rsidR="00610946" w:rsidRPr="00610946">
        <w:rPr>
          <w:sz w:val="22"/>
          <w:szCs w:val="22"/>
        </w:rPr>
        <w:t>_____________________________________________,</w:t>
      </w:r>
      <w:r w:rsidR="00727317" w:rsidRPr="00610946">
        <w:rPr>
          <w:sz w:val="22"/>
          <w:szCs w:val="22"/>
        </w:rPr>
        <w:t xml:space="preserve"> действующе</w:t>
      </w:r>
      <w:r w:rsidR="00DC0C3E" w:rsidRPr="00610946">
        <w:rPr>
          <w:sz w:val="22"/>
          <w:szCs w:val="22"/>
        </w:rPr>
        <w:t>го</w:t>
      </w:r>
      <w:r w:rsidR="00727317" w:rsidRPr="00610946">
        <w:rPr>
          <w:sz w:val="22"/>
          <w:szCs w:val="22"/>
        </w:rPr>
        <w:t xml:space="preserve"> </w:t>
      </w:r>
      <w:r w:rsidR="00727317" w:rsidRPr="00245578">
        <w:rPr>
          <w:sz w:val="22"/>
          <w:szCs w:val="22"/>
        </w:rPr>
        <w:t xml:space="preserve">на </w:t>
      </w:r>
      <w:r w:rsidR="00727317" w:rsidRPr="00610946">
        <w:rPr>
          <w:sz w:val="22"/>
          <w:szCs w:val="22"/>
        </w:rPr>
        <w:t xml:space="preserve">основании </w:t>
      </w:r>
      <w:r w:rsidR="00610946" w:rsidRPr="00610946">
        <w:rPr>
          <w:sz w:val="22"/>
          <w:szCs w:val="22"/>
        </w:rPr>
        <w:t>_____________</w:t>
      </w:r>
      <w:r w:rsidR="00727317" w:rsidRPr="00610946">
        <w:rPr>
          <w:sz w:val="22"/>
          <w:szCs w:val="22"/>
        </w:rPr>
        <w:t xml:space="preserve">, </w:t>
      </w:r>
      <w:r w:rsidR="00727317" w:rsidRPr="00245578">
        <w:rPr>
          <w:sz w:val="22"/>
          <w:szCs w:val="22"/>
        </w:rPr>
        <w:t>с другой стороны,</w:t>
      </w:r>
      <w:r w:rsidR="0003485A" w:rsidRPr="00245578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 xml:space="preserve">заключили настоящий договор подряда на </w:t>
      </w:r>
      <w:r w:rsidR="00C81E33" w:rsidRPr="00245578">
        <w:rPr>
          <w:rFonts w:eastAsia="Arial"/>
          <w:bCs/>
          <w:sz w:val="22"/>
          <w:szCs w:val="22"/>
        </w:rPr>
        <w:t xml:space="preserve">строительство </w:t>
      </w:r>
      <w:r w:rsidR="006208A5" w:rsidRPr="00245578">
        <w:rPr>
          <w:rFonts w:eastAsia="Arial"/>
          <w:bCs/>
          <w:sz w:val="22"/>
          <w:szCs w:val="22"/>
        </w:rPr>
        <w:t>переходов метом горизонтально</w:t>
      </w:r>
      <w:r w:rsidR="002F2BC8">
        <w:rPr>
          <w:rFonts w:eastAsia="Arial"/>
          <w:bCs/>
          <w:sz w:val="22"/>
          <w:szCs w:val="22"/>
        </w:rPr>
        <w:t xml:space="preserve"> (наклонно)</w:t>
      </w:r>
      <w:r w:rsidR="006208A5" w:rsidRPr="00245578">
        <w:rPr>
          <w:rFonts w:eastAsia="Arial"/>
          <w:bCs/>
          <w:sz w:val="22"/>
          <w:szCs w:val="22"/>
        </w:rPr>
        <w:t>-направленного бурения (ГНБ</w:t>
      </w:r>
      <w:r w:rsidR="006208A5" w:rsidRPr="002F2BC8">
        <w:rPr>
          <w:rFonts w:eastAsia="Arial"/>
          <w:bCs/>
          <w:sz w:val="22"/>
          <w:szCs w:val="22"/>
        </w:rPr>
        <w:t xml:space="preserve">) </w:t>
      </w:r>
      <w:r w:rsidR="002F2BC8" w:rsidRPr="002F2BC8">
        <w:rPr>
          <w:rFonts w:eastAsia="Arial"/>
          <w:bCs/>
          <w:sz w:val="22"/>
          <w:szCs w:val="22"/>
        </w:rPr>
        <w:t xml:space="preserve">в </w:t>
      </w:r>
      <w:r w:rsidR="006208A5" w:rsidRPr="002F2BC8">
        <w:rPr>
          <w:rFonts w:eastAsia="Arial"/>
          <w:bCs/>
          <w:sz w:val="22"/>
          <w:szCs w:val="22"/>
        </w:rPr>
        <w:t>зон</w:t>
      </w:r>
      <w:r w:rsidR="002F2BC8" w:rsidRPr="002F2BC8">
        <w:rPr>
          <w:rFonts w:eastAsia="Arial"/>
          <w:bCs/>
          <w:sz w:val="22"/>
          <w:szCs w:val="22"/>
        </w:rPr>
        <w:t>е</w:t>
      </w:r>
      <w:r w:rsidR="006208A5" w:rsidRPr="002F2BC8">
        <w:rPr>
          <w:rFonts w:eastAsia="Arial"/>
          <w:bCs/>
          <w:sz w:val="22"/>
          <w:szCs w:val="22"/>
        </w:rPr>
        <w:t xml:space="preserve"> </w:t>
      </w:r>
      <w:r w:rsidR="002F2BC8" w:rsidRPr="002F2BC8">
        <w:rPr>
          <w:rFonts w:eastAsia="Arial"/>
          <w:bCs/>
          <w:sz w:val="22"/>
          <w:szCs w:val="22"/>
        </w:rPr>
        <w:t>ЦТЭ (</w:t>
      </w:r>
      <w:r w:rsidR="002F2BC8" w:rsidRPr="002F2BC8">
        <w:rPr>
          <w:rFonts w:eastAsia="Arial"/>
          <w:b/>
          <w:bCs/>
          <w:sz w:val="24"/>
          <w:szCs w:val="22"/>
        </w:rPr>
        <w:t>847</w:t>
      </w:r>
      <w:r w:rsidR="006208A5" w:rsidRPr="002F2BC8">
        <w:rPr>
          <w:rFonts w:eastAsia="Arial"/>
          <w:b/>
          <w:bCs/>
          <w:sz w:val="24"/>
          <w:szCs w:val="22"/>
        </w:rPr>
        <w:t>м</w:t>
      </w:r>
      <w:r w:rsidR="006208A5" w:rsidRPr="002F2BC8">
        <w:rPr>
          <w:rFonts w:eastAsia="Arial"/>
          <w:bCs/>
          <w:sz w:val="22"/>
          <w:szCs w:val="22"/>
        </w:rPr>
        <w:t xml:space="preserve">) </w:t>
      </w:r>
      <w:r w:rsidR="004153DA" w:rsidRPr="00245578">
        <w:rPr>
          <w:rFonts w:eastAsia="Arial"/>
          <w:bCs/>
          <w:sz w:val="22"/>
          <w:szCs w:val="22"/>
        </w:rPr>
        <w:t xml:space="preserve">на основании </w:t>
      </w:r>
      <w:r w:rsidR="00CC50AA" w:rsidRPr="00245578">
        <w:rPr>
          <w:rFonts w:eastAsia="Arial"/>
          <w:bCs/>
          <w:sz w:val="22"/>
          <w:szCs w:val="22"/>
        </w:rPr>
        <w:t xml:space="preserve">результатов рассмотрения </w:t>
      </w:r>
      <w:r w:rsidR="00696CD8" w:rsidRPr="00245578">
        <w:rPr>
          <w:rFonts w:eastAsia="Arial"/>
          <w:bCs/>
          <w:sz w:val="22"/>
          <w:szCs w:val="22"/>
        </w:rPr>
        <w:t>запроса предложений</w:t>
      </w:r>
      <w:r w:rsidR="004153DA" w:rsidRPr="00245578">
        <w:rPr>
          <w:rFonts w:eastAsia="Arial"/>
          <w:bCs/>
          <w:sz w:val="22"/>
          <w:szCs w:val="22"/>
        </w:rPr>
        <w:t xml:space="preserve"> </w:t>
      </w:r>
      <w:r w:rsidR="004153DA" w:rsidRPr="002F2BC8">
        <w:rPr>
          <w:rFonts w:eastAsia="Arial"/>
          <w:bCs/>
          <w:sz w:val="22"/>
          <w:szCs w:val="22"/>
        </w:rPr>
        <w:t>от</w:t>
      </w:r>
      <w:r w:rsidR="001625CB" w:rsidRPr="002F2BC8">
        <w:rPr>
          <w:rFonts w:eastAsia="Arial"/>
          <w:bCs/>
          <w:sz w:val="22"/>
          <w:szCs w:val="22"/>
        </w:rPr>
        <w:t xml:space="preserve"> </w:t>
      </w:r>
      <w:r w:rsidR="002F2BC8" w:rsidRPr="002F2BC8">
        <w:rPr>
          <w:rFonts w:eastAsia="Arial"/>
          <w:bCs/>
          <w:sz w:val="22"/>
          <w:szCs w:val="22"/>
        </w:rPr>
        <w:t>__.__</w:t>
      </w:r>
      <w:r w:rsidR="001625CB" w:rsidRPr="002F2BC8">
        <w:rPr>
          <w:rFonts w:eastAsia="Arial"/>
          <w:bCs/>
          <w:sz w:val="22"/>
          <w:szCs w:val="22"/>
        </w:rPr>
        <w:t>.201</w:t>
      </w:r>
      <w:r w:rsidR="002F2BC8" w:rsidRPr="002F2BC8">
        <w:rPr>
          <w:rFonts w:eastAsia="Arial"/>
          <w:bCs/>
          <w:sz w:val="22"/>
          <w:szCs w:val="22"/>
        </w:rPr>
        <w:t>5</w:t>
      </w:r>
      <w:r w:rsidR="00E34786" w:rsidRPr="002F2BC8">
        <w:rPr>
          <w:rFonts w:eastAsia="Arial"/>
          <w:bCs/>
          <w:sz w:val="22"/>
          <w:szCs w:val="22"/>
        </w:rPr>
        <w:t>г.</w:t>
      </w:r>
    </w:p>
    <w:p w:rsidR="00A0389A" w:rsidRPr="00245578" w:rsidRDefault="00A0389A" w:rsidP="00F52D42">
      <w:pPr>
        <w:ind w:right="-3" w:firstLine="709"/>
        <w:rPr>
          <w:color w:val="FF0000"/>
          <w:sz w:val="22"/>
          <w:szCs w:val="22"/>
        </w:rPr>
      </w:pPr>
    </w:p>
    <w:p w:rsidR="00A0389A" w:rsidRPr="00245578" w:rsidRDefault="00A0389A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ПРЕДМЕТ ДОГОВОРА</w:t>
      </w:r>
    </w:p>
    <w:p w:rsidR="00142864" w:rsidRPr="00245578" w:rsidRDefault="00142864" w:rsidP="00142864">
      <w:pPr>
        <w:pStyle w:val="af5"/>
        <w:ind w:left="360" w:right="-3"/>
        <w:outlineLvl w:val="0"/>
        <w:rPr>
          <w:sz w:val="22"/>
          <w:szCs w:val="22"/>
        </w:rPr>
      </w:pPr>
    </w:p>
    <w:p w:rsidR="00245DAB" w:rsidRPr="00245578" w:rsidRDefault="00245DAB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A0389A" w:rsidRPr="00245578" w:rsidRDefault="00A0389A" w:rsidP="0003485A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Подрядчик обязуется в соответствии с</w:t>
      </w:r>
      <w:r w:rsidR="008954D5" w:rsidRPr="00245578">
        <w:rPr>
          <w:sz w:val="22"/>
          <w:szCs w:val="22"/>
        </w:rPr>
        <w:t xml:space="preserve"> настоящим договором </w:t>
      </w:r>
      <w:r w:rsidRPr="00245578">
        <w:rPr>
          <w:sz w:val="22"/>
          <w:szCs w:val="22"/>
        </w:rPr>
        <w:t xml:space="preserve">выполнить </w:t>
      </w:r>
      <w:r w:rsidR="00FD6EE6" w:rsidRPr="00245578">
        <w:rPr>
          <w:sz w:val="22"/>
          <w:szCs w:val="22"/>
        </w:rPr>
        <w:t xml:space="preserve">комплекс строительно-монтажных </w:t>
      </w:r>
      <w:r w:rsidRPr="00245578">
        <w:rPr>
          <w:sz w:val="22"/>
          <w:szCs w:val="22"/>
        </w:rPr>
        <w:t xml:space="preserve">работы по </w:t>
      </w:r>
      <w:r w:rsidR="007B5477" w:rsidRPr="00245578">
        <w:rPr>
          <w:sz w:val="22"/>
          <w:szCs w:val="22"/>
        </w:rPr>
        <w:t>устройству переходов по технологии горизонтально</w:t>
      </w:r>
      <w:r w:rsidR="00245578" w:rsidRPr="00245578">
        <w:rPr>
          <w:sz w:val="22"/>
          <w:szCs w:val="22"/>
        </w:rPr>
        <w:t xml:space="preserve"> (наклонно)</w:t>
      </w:r>
      <w:r w:rsidR="007B5477" w:rsidRPr="00245578">
        <w:rPr>
          <w:sz w:val="22"/>
          <w:szCs w:val="22"/>
        </w:rPr>
        <w:t>-направленного бурения через дороги, коммуникации, водные и прочие преграды на объектах строительства ОАО «Башинформсвязь» в 201</w:t>
      </w:r>
      <w:r w:rsidR="00245578">
        <w:rPr>
          <w:sz w:val="22"/>
          <w:szCs w:val="22"/>
        </w:rPr>
        <w:t>5</w:t>
      </w:r>
      <w:r w:rsidR="007B5477" w:rsidRPr="00245578">
        <w:rPr>
          <w:sz w:val="22"/>
          <w:szCs w:val="22"/>
        </w:rPr>
        <w:t xml:space="preserve"> году</w:t>
      </w:r>
      <w:r w:rsidR="007B5477" w:rsidRPr="00245578">
        <w:rPr>
          <w:color w:val="FF0000"/>
          <w:sz w:val="22"/>
          <w:szCs w:val="22"/>
        </w:rPr>
        <w:t xml:space="preserve"> </w:t>
      </w:r>
      <w:r w:rsidR="002F2BC8" w:rsidRPr="002F2BC8">
        <w:rPr>
          <w:rFonts w:eastAsia="Arial"/>
          <w:bCs/>
          <w:sz w:val="22"/>
          <w:szCs w:val="22"/>
        </w:rPr>
        <w:t>в зоне ЦТЭ (</w:t>
      </w:r>
      <w:r w:rsidR="002F2BC8" w:rsidRPr="002F2BC8">
        <w:rPr>
          <w:rFonts w:eastAsia="Arial"/>
          <w:b/>
          <w:bCs/>
          <w:sz w:val="24"/>
          <w:szCs w:val="22"/>
        </w:rPr>
        <w:t>847м</w:t>
      </w:r>
      <w:r w:rsidR="002F2BC8" w:rsidRPr="002F2BC8">
        <w:rPr>
          <w:rFonts w:eastAsia="Arial"/>
          <w:bCs/>
          <w:sz w:val="22"/>
          <w:szCs w:val="22"/>
        </w:rPr>
        <w:t xml:space="preserve">) </w:t>
      </w:r>
      <w:r w:rsidR="00D25CAE" w:rsidRPr="00245578">
        <w:rPr>
          <w:color w:val="FF0000"/>
          <w:sz w:val="22"/>
          <w:szCs w:val="22"/>
        </w:rPr>
        <w:t xml:space="preserve"> </w:t>
      </w:r>
      <w:r w:rsidR="00350A91" w:rsidRPr="00245578">
        <w:rPr>
          <w:sz w:val="22"/>
          <w:szCs w:val="22"/>
        </w:rPr>
        <w:t>(далее – «Работы),в соответствии</w:t>
      </w:r>
      <w:r w:rsidR="0003485A" w:rsidRPr="00245578">
        <w:rPr>
          <w:sz w:val="22"/>
          <w:szCs w:val="22"/>
        </w:rPr>
        <w:t xml:space="preserve"> </w:t>
      </w:r>
      <w:r w:rsidR="00350A91" w:rsidRPr="00245578">
        <w:rPr>
          <w:sz w:val="22"/>
          <w:szCs w:val="22"/>
        </w:rPr>
        <w:t>с утвержденной Заказчиком проектно-сметной документацией, по объект</w:t>
      </w:r>
      <w:r w:rsidR="00BE03CF" w:rsidRPr="00245578">
        <w:rPr>
          <w:sz w:val="22"/>
          <w:szCs w:val="22"/>
        </w:rPr>
        <w:t>ам согласно перечню, приведенному в Техническом задании на выполнение подрядных работ (Приложение №1)</w:t>
      </w:r>
      <w:r w:rsidR="00350A91" w:rsidRPr="00245578">
        <w:rPr>
          <w:sz w:val="22"/>
          <w:szCs w:val="22"/>
        </w:rPr>
        <w:t>,</w:t>
      </w:r>
      <w:r w:rsidRPr="00245578">
        <w:rPr>
          <w:sz w:val="22"/>
          <w:szCs w:val="22"/>
        </w:rPr>
        <w:t>и сдать Заказчику по акту, а Заказчик обязуется принять от Подрядчика объект</w:t>
      </w:r>
      <w:r w:rsidR="00BE03CF" w:rsidRPr="00245578">
        <w:rPr>
          <w:sz w:val="22"/>
          <w:szCs w:val="22"/>
        </w:rPr>
        <w:t>ы</w:t>
      </w:r>
      <w:r w:rsidRPr="00245578">
        <w:rPr>
          <w:sz w:val="22"/>
          <w:szCs w:val="22"/>
        </w:rPr>
        <w:t xml:space="preserve"> и произвести окончательную оплату </w:t>
      </w:r>
      <w:r w:rsidR="007E2CE0" w:rsidRPr="00245578">
        <w:rPr>
          <w:sz w:val="22"/>
          <w:szCs w:val="22"/>
        </w:rPr>
        <w:t>в течение тридцати</w:t>
      </w:r>
      <w:r w:rsidR="004153DA" w:rsidRPr="00245578">
        <w:rPr>
          <w:sz w:val="22"/>
          <w:szCs w:val="22"/>
        </w:rPr>
        <w:t xml:space="preserve"> банковских дней</w:t>
      </w:r>
      <w:r w:rsidR="00CC50AA" w:rsidRPr="00245578">
        <w:rPr>
          <w:sz w:val="22"/>
          <w:szCs w:val="22"/>
        </w:rPr>
        <w:t xml:space="preserve"> после подписания </w:t>
      </w:r>
      <w:r w:rsidR="001625CB" w:rsidRPr="00245578">
        <w:rPr>
          <w:sz w:val="22"/>
          <w:szCs w:val="22"/>
        </w:rPr>
        <w:t>акта приемочной комиссии.</w:t>
      </w:r>
    </w:p>
    <w:p w:rsidR="00497686" w:rsidRPr="00245578" w:rsidRDefault="00497686" w:rsidP="00DD55E5">
      <w:pPr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СТОИМОСТЬ РАБОТ ПО ДОГОВОРУ</w:t>
      </w:r>
    </w:p>
    <w:p w:rsidR="00507136" w:rsidRPr="00245578" w:rsidRDefault="00507136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350A91" w:rsidRPr="00751455" w:rsidRDefault="00C53271" w:rsidP="007B5477">
      <w:pPr>
        <w:pStyle w:val="af5"/>
        <w:numPr>
          <w:ilvl w:val="1"/>
          <w:numId w:val="33"/>
        </w:numPr>
        <w:tabs>
          <w:tab w:val="left" w:pos="0"/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 xml:space="preserve">Стоимость работ, выполняемых по настоящему договору, </w:t>
      </w:r>
      <w:r w:rsidR="004153DA" w:rsidRPr="00245578">
        <w:rPr>
          <w:sz w:val="22"/>
          <w:szCs w:val="22"/>
        </w:rPr>
        <w:t xml:space="preserve">согласно результатам </w:t>
      </w:r>
      <w:r w:rsidR="00CC50AA" w:rsidRPr="00245578">
        <w:rPr>
          <w:rFonts w:eastAsia="Arial"/>
          <w:bCs/>
          <w:sz w:val="22"/>
          <w:szCs w:val="22"/>
        </w:rPr>
        <w:t xml:space="preserve">рассмотрения </w:t>
      </w:r>
      <w:r w:rsidR="00767B11" w:rsidRPr="00245578">
        <w:rPr>
          <w:rFonts w:eastAsia="Arial"/>
          <w:bCs/>
          <w:sz w:val="22"/>
          <w:szCs w:val="22"/>
        </w:rPr>
        <w:t xml:space="preserve">запроса </w:t>
      </w:r>
      <w:r w:rsidR="00767B11" w:rsidRPr="00751455">
        <w:rPr>
          <w:rFonts w:eastAsia="Arial"/>
          <w:bCs/>
          <w:sz w:val="22"/>
          <w:szCs w:val="22"/>
        </w:rPr>
        <w:t>предложений от</w:t>
      </w:r>
      <w:r w:rsidR="00751455" w:rsidRPr="00751455">
        <w:rPr>
          <w:rFonts w:eastAsia="Arial"/>
          <w:bCs/>
          <w:sz w:val="22"/>
          <w:szCs w:val="22"/>
        </w:rPr>
        <w:t>_</w:t>
      </w:r>
      <w:proofErr w:type="gramStart"/>
      <w:r w:rsidR="00751455" w:rsidRPr="00751455">
        <w:rPr>
          <w:rFonts w:eastAsia="Arial"/>
          <w:bCs/>
          <w:sz w:val="22"/>
          <w:szCs w:val="22"/>
        </w:rPr>
        <w:t>_</w:t>
      </w:r>
      <w:r w:rsidR="001625CB" w:rsidRPr="00751455">
        <w:rPr>
          <w:rFonts w:eastAsia="Arial"/>
          <w:bCs/>
          <w:sz w:val="22"/>
          <w:szCs w:val="22"/>
        </w:rPr>
        <w:t>.</w:t>
      </w:r>
      <w:r w:rsidR="00751455" w:rsidRPr="00751455">
        <w:rPr>
          <w:rFonts w:eastAsia="Arial"/>
          <w:bCs/>
          <w:sz w:val="22"/>
          <w:szCs w:val="22"/>
        </w:rPr>
        <w:t>_</w:t>
      </w:r>
      <w:proofErr w:type="gramEnd"/>
      <w:r w:rsidR="00751455" w:rsidRPr="00751455">
        <w:rPr>
          <w:rFonts w:eastAsia="Arial"/>
          <w:bCs/>
          <w:sz w:val="22"/>
          <w:szCs w:val="22"/>
        </w:rPr>
        <w:t>_</w:t>
      </w:r>
      <w:r w:rsidR="001625CB" w:rsidRPr="00751455">
        <w:rPr>
          <w:rFonts w:eastAsia="Arial"/>
          <w:bCs/>
          <w:sz w:val="22"/>
          <w:szCs w:val="22"/>
        </w:rPr>
        <w:t>.1</w:t>
      </w:r>
      <w:r w:rsidR="00245578" w:rsidRPr="00751455">
        <w:rPr>
          <w:rFonts w:eastAsia="Arial"/>
          <w:bCs/>
          <w:sz w:val="22"/>
          <w:szCs w:val="22"/>
        </w:rPr>
        <w:t>5</w:t>
      </w:r>
      <w:r w:rsidR="00767B11" w:rsidRPr="00751455">
        <w:rPr>
          <w:sz w:val="22"/>
          <w:szCs w:val="22"/>
        </w:rPr>
        <w:t>г.</w:t>
      </w:r>
      <w:r w:rsidRPr="00751455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 xml:space="preserve">в текущих ценах </w:t>
      </w:r>
      <w:r w:rsidRPr="00751455">
        <w:rPr>
          <w:sz w:val="22"/>
          <w:szCs w:val="22"/>
        </w:rPr>
        <w:t>составляет</w:t>
      </w:r>
      <w:r w:rsidR="001B64F8" w:rsidRPr="00751455">
        <w:rPr>
          <w:sz w:val="22"/>
          <w:szCs w:val="22"/>
        </w:rPr>
        <w:t xml:space="preserve"> </w:t>
      </w:r>
      <w:r w:rsidR="00751455" w:rsidRPr="00751455">
        <w:rPr>
          <w:sz w:val="22"/>
          <w:szCs w:val="22"/>
        </w:rPr>
        <w:t>_________</w:t>
      </w:r>
      <w:r w:rsidR="001B64F8" w:rsidRPr="00751455">
        <w:rPr>
          <w:sz w:val="22"/>
          <w:szCs w:val="22"/>
        </w:rPr>
        <w:t xml:space="preserve"> (</w:t>
      </w:r>
      <w:r w:rsidR="00751455" w:rsidRPr="00751455">
        <w:rPr>
          <w:sz w:val="22"/>
          <w:szCs w:val="22"/>
          <w:u w:val="single"/>
        </w:rPr>
        <w:t>Сумма прописью</w:t>
      </w:r>
      <w:r w:rsidR="001B64F8" w:rsidRPr="00751455">
        <w:rPr>
          <w:sz w:val="22"/>
          <w:szCs w:val="22"/>
        </w:rPr>
        <w:t>)</w:t>
      </w:r>
      <w:r w:rsidR="00751455" w:rsidRPr="00751455">
        <w:rPr>
          <w:sz w:val="22"/>
          <w:szCs w:val="22"/>
        </w:rPr>
        <w:t xml:space="preserve">, в том числе </w:t>
      </w:r>
      <w:r w:rsidR="001B64F8" w:rsidRPr="00751455">
        <w:rPr>
          <w:sz w:val="22"/>
          <w:szCs w:val="22"/>
        </w:rPr>
        <w:t>НДС</w:t>
      </w:r>
      <w:r w:rsidR="00751455" w:rsidRPr="00751455">
        <w:rPr>
          <w:sz w:val="22"/>
          <w:szCs w:val="22"/>
        </w:rPr>
        <w:t xml:space="preserve"> ___________ (</w:t>
      </w:r>
      <w:r w:rsidR="00751455" w:rsidRPr="00751455">
        <w:rPr>
          <w:sz w:val="22"/>
          <w:szCs w:val="22"/>
          <w:u w:val="single"/>
        </w:rPr>
        <w:t>Сумма прописью</w:t>
      </w:r>
      <w:r w:rsidR="00751455" w:rsidRPr="00751455">
        <w:rPr>
          <w:sz w:val="22"/>
          <w:szCs w:val="22"/>
        </w:rPr>
        <w:t>)</w:t>
      </w:r>
      <w:r w:rsidR="001B64F8" w:rsidRPr="00751455">
        <w:rPr>
          <w:sz w:val="22"/>
          <w:szCs w:val="22"/>
        </w:rPr>
        <w:t>.</w:t>
      </w:r>
    </w:p>
    <w:p w:rsidR="00290E4B" w:rsidRPr="00245578" w:rsidRDefault="00350A91" w:rsidP="007B5477">
      <w:pPr>
        <w:pStyle w:val="af5"/>
        <w:numPr>
          <w:ilvl w:val="1"/>
          <w:numId w:val="30"/>
        </w:numPr>
        <w:tabs>
          <w:tab w:val="left" w:pos="1134"/>
        </w:tabs>
        <w:ind w:left="0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 xml:space="preserve">Стоимость работ и </w:t>
      </w:r>
      <w:r w:rsidR="006E77DD" w:rsidRPr="00245578">
        <w:rPr>
          <w:sz w:val="22"/>
          <w:szCs w:val="22"/>
        </w:rPr>
        <w:t>план-</w:t>
      </w:r>
      <w:r w:rsidRPr="00245578">
        <w:rPr>
          <w:sz w:val="22"/>
          <w:szCs w:val="22"/>
        </w:rPr>
        <w:t>график производства работ указаны в Приложении № 1, являющ</w:t>
      </w:r>
      <w:r w:rsidR="00BE03CF" w:rsidRPr="00245578">
        <w:rPr>
          <w:sz w:val="22"/>
          <w:szCs w:val="22"/>
        </w:rPr>
        <w:t>и</w:t>
      </w:r>
      <w:r w:rsidRPr="00245578">
        <w:rPr>
          <w:sz w:val="22"/>
          <w:szCs w:val="22"/>
        </w:rPr>
        <w:t>мся неотъемлемой часть Договора.</w:t>
      </w:r>
    </w:p>
    <w:p w:rsidR="00350A91" w:rsidRPr="00245578" w:rsidRDefault="00350A91" w:rsidP="00DD55E5">
      <w:pPr>
        <w:tabs>
          <w:tab w:val="left" w:pos="1134"/>
        </w:tabs>
        <w:suppressAutoHyphens w:val="0"/>
        <w:ind w:right="-6" w:firstLine="720"/>
        <w:outlineLvl w:val="1"/>
        <w:rPr>
          <w:color w:val="FF0000"/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ОБЯЗАТЕЛЬСТВА ПОДРЯДЧИКА</w:t>
      </w:r>
    </w:p>
    <w:p w:rsidR="00142864" w:rsidRPr="00245578" w:rsidRDefault="00142864" w:rsidP="00142864">
      <w:pPr>
        <w:pStyle w:val="af5"/>
        <w:ind w:left="360" w:right="-3"/>
        <w:outlineLvl w:val="0"/>
        <w:rPr>
          <w:sz w:val="22"/>
          <w:szCs w:val="22"/>
        </w:rPr>
      </w:pPr>
    </w:p>
    <w:p w:rsidR="006871D8" w:rsidRPr="00245578" w:rsidRDefault="006871D8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245DAB" w:rsidRPr="00245578" w:rsidRDefault="00822A00" w:rsidP="00DD55E5">
      <w:pPr>
        <w:tabs>
          <w:tab w:val="left" w:pos="526"/>
        </w:tabs>
        <w:ind w:left="1080"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 xml:space="preserve">Для исполнения настоящего договора </w:t>
      </w:r>
      <w:r w:rsidR="006871D8" w:rsidRPr="00245578">
        <w:rPr>
          <w:sz w:val="22"/>
          <w:szCs w:val="22"/>
        </w:rPr>
        <w:t>Подрядчик обязуется:</w:t>
      </w:r>
    </w:p>
    <w:p w:rsidR="00C53271" w:rsidRPr="00245578" w:rsidRDefault="00822A00" w:rsidP="007B5477">
      <w:pPr>
        <w:pStyle w:val="a5"/>
        <w:numPr>
          <w:ilvl w:val="1"/>
          <w:numId w:val="35"/>
        </w:numPr>
        <w:tabs>
          <w:tab w:val="left" w:pos="567"/>
          <w:tab w:val="left" w:pos="1134"/>
        </w:tabs>
        <w:ind w:left="-57" w:right="0" w:firstLine="720"/>
        <w:jc w:val="both"/>
        <w:outlineLvl w:val="1"/>
        <w:rPr>
          <w:szCs w:val="22"/>
        </w:rPr>
      </w:pPr>
      <w:r w:rsidRPr="00245578">
        <w:rPr>
          <w:szCs w:val="22"/>
        </w:rPr>
        <w:t>В</w:t>
      </w:r>
      <w:r w:rsidR="00C53271" w:rsidRPr="00245578">
        <w:rPr>
          <w:szCs w:val="22"/>
        </w:rPr>
        <w:t>ыполн</w:t>
      </w:r>
      <w:r w:rsidR="00F12FFD" w:rsidRPr="00245578">
        <w:rPr>
          <w:szCs w:val="22"/>
        </w:rPr>
        <w:t>я</w:t>
      </w:r>
      <w:r w:rsidR="006871D8" w:rsidRPr="00245578">
        <w:rPr>
          <w:szCs w:val="22"/>
        </w:rPr>
        <w:t>ть</w:t>
      </w:r>
      <w:r w:rsidR="00C53271" w:rsidRPr="00245578">
        <w:rPr>
          <w:szCs w:val="22"/>
        </w:rPr>
        <w:t xml:space="preserve"> все работы в объёме и в сроки, предусмотренные в настоящем договоре</w:t>
      </w:r>
      <w:r w:rsidR="00BF728D" w:rsidRPr="00245578">
        <w:rPr>
          <w:szCs w:val="22"/>
        </w:rPr>
        <w:t>,</w:t>
      </w:r>
      <w:r w:rsidR="00C53271" w:rsidRPr="00245578">
        <w:rPr>
          <w:szCs w:val="22"/>
        </w:rPr>
        <w:t xml:space="preserve"> сда</w:t>
      </w:r>
      <w:r w:rsidR="006871D8" w:rsidRPr="00245578">
        <w:rPr>
          <w:szCs w:val="22"/>
        </w:rPr>
        <w:t>ть</w:t>
      </w:r>
      <w:r w:rsidR="00C53271" w:rsidRPr="00245578">
        <w:rPr>
          <w:szCs w:val="22"/>
        </w:rPr>
        <w:t xml:space="preserve"> работы За</w:t>
      </w:r>
      <w:r w:rsidR="00CF11BA" w:rsidRPr="00245578">
        <w:rPr>
          <w:szCs w:val="22"/>
        </w:rPr>
        <w:t>казчику в состоянии, обеспечивающ</w:t>
      </w:r>
      <w:r w:rsidR="00994926" w:rsidRPr="00245578">
        <w:rPr>
          <w:szCs w:val="22"/>
        </w:rPr>
        <w:t>е</w:t>
      </w:r>
      <w:r w:rsidR="00CF11BA" w:rsidRPr="00245578">
        <w:rPr>
          <w:szCs w:val="22"/>
        </w:rPr>
        <w:t>м</w:t>
      </w:r>
      <w:r w:rsidR="00C53271" w:rsidRPr="00245578">
        <w:rPr>
          <w:szCs w:val="22"/>
        </w:rPr>
        <w:t xml:space="preserve"> нормальную эксплуатацию объекта в соответствии с требованиями СНиП</w:t>
      </w:r>
      <w:r w:rsidR="0005203C" w:rsidRPr="00245578">
        <w:rPr>
          <w:szCs w:val="22"/>
        </w:rPr>
        <w:t xml:space="preserve"> и РД</w:t>
      </w:r>
      <w:r w:rsidR="0003485A" w:rsidRPr="00245578">
        <w:rPr>
          <w:szCs w:val="22"/>
        </w:rPr>
        <w:t xml:space="preserve"> </w:t>
      </w:r>
      <w:r w:rsidR="00CF11BA" w:rsidRPr="00245578">
        <w:rPr>
          <w:szCs w:val="22"/>
        </w:rPr>
        <w:t>отрасли связи</w:t>
      </w:r>
      <w:r w:rsidR="003E15E2" w:rsidRPr="00245578">
        <w:rPr>
          <w:szCs w:val="22"/>
        </w:rPr>
        <w:t>.</w:t>
      </w:r>
    </w:p>
    <w:p w:rsidR="00B11DB9" w:rsidRPr="00245578" w:rsidRDefault="00D61FD6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</w:t>
      </w:r>
      <w:r w:rsidR="00B11DB9" w:rsidRPr="00245578">
        <w:rPr>
          <w:sz w:val="22"/>
          <w:szCs w:val="22"/>
        </w:rPr>
        <w:t>олуча</w:t>
      </w:r>
      <w:r w:rsidR="006871D8" w:rsidRPr="00245578">
        <w:rPr>
          <w:sz w:val="22"/>
          <w:szCs w:val="22"/>
        </w:rPr>
        <w:t>ть</w:t>
      </w:r>
      <w:r w:rsidR="00B11DB9" w:rsidRPr="00245578">
        <w:rPr>
          <w:sz w:val="22"/>
          <w:szCs w:val="22"/>
        </w:rPr>
        <w:t xml:space="preserve"> необходимые технические условия</w:t>
      </w:r>
      <w:r w:rsidR="00AD6E22" w:rsidRPr="00245578">
        <w:rPr>
          <w:sz w:val="22"/>
          <w:szCs w:val="22"/>
        </w:rPr>
        <w:t xml:space="preserve">, </w:t>
      </w:r>
      <w:r w:rsidR="00B11DB9" w:rsidRPr="00245578">
        <w:rPr>
          <w:sz w:val="22"/>
          <w:szCs w:val="22"/>
        </w:rPr>
        <w:t>согласования со сторонними организациями</w:t>
      </w:r>
      <w:r w:rsidR="00AD6E22" w:rsidRPr="00245578">
        <w:rPr>
          <w:sz w:val="22"/>
          <w:szCs w:val="22"/>
        </w:rPr>
        <w:t xml:space="preserve">, заключать </w:t>
      </w:r>
      <w:r w:rsidR="00BE6473" w:rsidRPr="00245578">
        <w:rPr>
          <w:sz w:val="22"/>
          <w:szCs w:val="22"/>
        </w:rPr>
        <w:t xml:space="preserve">необходимые </w:t>
      </w:r>
      <w:r w:rsidR="00AD6E22" w:rsidRPr="00245578">
        <w:rPr>
          <w:sz w:val="22"/>
          <w:szCs w:val="22"/>
        </w:rPr>
        <w:t xml:space="preserve">договора по доверенности </w:t>
      </w:r>
      <w:r w:rsidR="001B64F8" w:rsidRPr="00245578">
        <w:rPr>
          <w:sz w:val="22"/>
          <w:szCs w:val="22"/>
        </w:rPr>
        <w:t xml:space="preserve">и за счет средств </w:t>
      </w:r>
      <w:r w:rsidR="00AD6E22" w:rsidRPr="00245578">
        <w:rPr>
          <w:sz w:val="22"/>
          <w:szCs w:val="22"/>
        </w:rPr>
        <w:t>Заказчика.</w:t>
      </w:r>
    </w:p>
    <w:p w:rsidR="00BD5340" w:rsidRPr="00245578" w:rsidRDefault="00BD5340" w:rsidP="007B5477">
      <w:pPr>
        <w:pStyle w:val="af5"/>
        <w:numPr>
          <w:ilvl w:val="1"/>
          <w:numId w:val="30"/>
        </w:numPr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Письменно известить Заказчика о полном завершении работ по данному договору.</w:t>
      </w:r>
    </w:p>
    <w:p w:rsidR="00CF11BA" w:rsidRPr="00245578" w:rsidRDefault="00045326" w:rsidP="007B5477">
      <w:pPr>
        <w:pStyle w:val="af5"/>
        <w:numPr>
          <w:ilvl w:val="1"/>
          <w:numId w:val="30"/>
        </w:numPr>
        <w:tabs>
          <w:tab w:val="left" w:pos="1134"/>
        </w:tabs>
        <w:autoSpaceDE w:val="0"/>
        <w:autoSpaceDN w:val="0"/>
        <w:adjustRightInd w:val="0"/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Передать Заказчику по завершению строительства</w:t>
      </w:r>
      <w:r w:rsidR="001B64F8" w:rsidRPr="00245578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>исполнительную документацию</w:t>
      </w:r>
      <w:r w:rsidR="00BD5340" w:rsidRPr="00245578">
        <w:rPr>
          <w:sz w:val="22"/>
          <w:szCs w:val="22"/>
        </w:rPr>
        <w:t xml:space="preserve"> в полном</w:t>
      </w:r>
      <w:r w:rsidR="001B64F8" w:rsidRPr="00245578">
        <w:rPr>
          <w:sz w:val="22"/>
          <w:szCs w:val="22"/>
        </w:rPr>
        <w:t xml:space="preserve"> </w:t>
      </w:r>
      <w:r w:rsidR="00BD5340" w:rsidRPr="00245578">
        <w:rPr>
          <w:sz w:val="22"/>
          <w:szCs w:val="22"/>
        </w:rPr>
        <w:t>объеме</w:t>
      </w:r>
      <w:r w:rsidR="005F707B" w:rsidRPr="00245578">
        <w:rPr>
          <w:sz w:val="22"/>
          <w:szCs w:val="22"/>
        </w:rPr>
        <w:t>, в соответствии с приложением №2 к Договору</w:t>
      </w:r>
      <w:r w:rsidR="00BD5340" w:rsidRPr="00245578">
        <w:rPr>
          <w:sz w:val="22"/>
          <w:szCs w:val="22"/>
        </w:rPr>
        <w:t>, в течение</w:t>
      </w:r>
      <w:r w:rsidR="007E2CE0" w:rsidRPr="00245578">
        <w:rPr>
          <w:sz w:val="22"/>
          <w:szCs w:val="22"/>
          <w:u w:val="single"/>
        </w:rPr>
        <w:t>15</w:t>
      </w:r>
      <w:r w:rsidR="00244C70" w:rsidRPr="00245578">
        <w:rPr>
          <w:sz w:val="22"/>
          <w:szCs w:val="22"/>
          <w:u w:val="single"/>
        </w:rPr>
        <w:t xml:space="preserve"> (</w:t>
      </w:r>
      <w:r w:rsidR="007E2CE0" w:rsidRPr="00245578">
        <w:rPr>
          <w:sz w:val="22"/>
          <w:szCs w:val="22"/>
          <w:u w:val="single"/>
        </w:rPr>
        <w:t>пятнадцати</w:t>
      </w:r>
      <w:r w:rsidR="00244C70" w:rsidRPr="00245578">
        <w:rPr>
          <w:sz w:val="22"/>
          <w:szCs w:val="22"/>
          <w:u w:val="single"/>
        </w:rPr>
        <w:t>)</w:t>
      </w:r>
      <w:r w:rsidR="00BD5340" w:rsidRPr="00245578">
        <w:rPr>
          <w:sz w:val="22"/>
          <w:szCs w:val="22"/>
        </w:rPr>
        <w:t>рабоч</w:t>
      </w:r>
      <w:r w:rsidR="00244C70" w:rsidRPr="00245578">
        <w:rPr>
          <w:sz w:val="22"/>
          <w:szCs w:val="22"/>
        </w:rPr>
        <w:t>их</w:t>
      </w:r>
      <w:r w:rsidR="00BD5340" w:rsidRPr="00245578">
        <w:rPr>
          <w:sz w:val="22"/>
          <w:szCs w:val="22"/>
        </w:rPr>
        <w:t xml:space="preserve"> дн</w:t>
      </w:r>
      <w:r w:rsidR="00244C70" w:rsidRPr="00245578">
        <w:rPr>
          <w:sz w:val="22"/>
          <w:szCs w:val="22"/>
        </w:rPr>
        <w:t>ей</w:t>
      </w:r>
      <w:r w:rsidR="00BD5340" w:rsidRPr="00245578">
        <w:rPr>
          <w:sz w:val="22"/>
          <w:szCs w:val="22"/>
        </w:rPr>
        <w:t xml:space="preserve">.  </w:t>
      </w:r>
    </w:p>
    <w:p w:rsidR="001D696D" w:rsidRPr="00245578" w:rsidRDefault="00BF728D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В</w:t>
      </w:r>
      <w:r w:rsidR="001D696D" w:rsidRPr="00245578">
        <w:rPr>
          <w:sz w:val="22"/>
          <w:szCs w:val="22"/>
        </w:rPr>
        <w:t>ыполня</w:t>
      </w:r>
      <w:r w:rsidRPr="00245578">
        <w:rPr>
          <w:sz w:val="22"/>
          <w:szCs w:val="22"/>
        </w:rPr>
        <w:t>ть</w:t>
      </w:r>
      <w:r w:rsidR="001D696D" w:rsidRPr="00245578">
        <w:rPr>
          <w:sz w:val="22"/>
          <w:szCs w:val="22"/>
        </w:rPr>
        <w:t xml:space="preserve"> в полном объёме все свои обязательства.</w:t>
      </w:r>
    </w:p>
    <w:p w:rsidR="00822A00" w:rsidRPr="00245578" w:rsidRDefault="00822A00" w:rsidP="007B5477">
      <w:pPr>
        <w:pStyle w:val="af5"/>
        <w:numPr>
          <w:ilvl w:val="1"/>
          <w:numId w:val="30"/>
        </w:numPr>
        <w:tabs>
          <w:tab w:val="left" w:pos="567"/>
          <w:tab w:val="left" w:pos="1134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Подрядчик</w:t>
      </w:r>
      <w:r w:rsidR="001B64F8" w:rsidRPr="00245578">
        <w:rPr>
          <w:sz w:val="22"/>
          <w:szCs w:val="22"/>
        </w:rPr>
        <w:t xml:space="preserve"> </w:t>
      </w:r>
      <w:r w:rsidRPr="00245578">
        <w:rPr>
          <w:sz w:val="22"/>
          <w:szCs w:val="22"/>
        </w:rPr>
        <w:t>несет ответственность:</w:t>
      </w:r>
    </w:p>
    <w:p w:rsidR="00822A00" w:rsidRPr="00245578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– </w:t>
      </w:r>
      <w:r w:rsidR="00822A00" w:rsidRPr="00245578">
        <w:rPr>
          <w:sz w:val="22"/>
          <w:szCs w:val="22"/>
        </w:rPr>
        <w:t>за ненадлежащее, несвоевременное и некачественное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исполнение работ по настоящему договору.</w:t>
      </w:r>
    </w:p>
    <w:p w:rsidR="00822A00" w:rsidRPr="00245578" w:rsidRDefault="00F52D42" w:rsidP="007B5477">
      <w:pPr>
        <w:tabs>
          <w:tab w:val="left" w:pos="0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– </w:t>
      </w:r>
      <w:r w:rsidR="00822A00" w:rsidRPr="00245578">
        <w:rPr>
          <w:sz w:val="22"/>
          <w:szCs w:val="22"/>
        </w:rPr>
        <w:t>за технику безопасности,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охрану труда</w:t>
      </w:r>
      <w:r w:rsidR="00D61FD6" w:rsidRPr="00245578">
        <w:rPr>
          <w:sz w:val="22"/>
          <w:szCs w:val="22"/>
        </w:rPr>
        <w:t>, охрану</w:t>
      </w:r>
      <w:r w:rsidR="00822A00" w:rsidRPr="00245578">
        <w:rPr>
          <w:sz w:val="22"/>
          <w:szCs w:val="22"/>
        </w:rPr>
        <w:t xml:space="preserve"> окружающей среды и экологии.</w:t>
      </w:r>
    </w:p>
    <w:p w:rsidR="00C53271" w:rsidRPr="00245578" w:rsidRDefault="00F52D42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– </w:t>
      </w:r>
      <w:r w:rsidR="00822A00" w:rsidRPr="00245578">
        <w:rPr>
          <w:sz w:val="22"/>
          <w:szCs w:val="22"/>
        </w:rPr>
        <w:t>за сохранность и работоспособность предоставленных Заказчиком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оборудования или иного имущества, переданного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Подрядчику для исполнения</w:t>
      </w:r>
      <w:r w:rsidR="001B64F8" w:rsidRPr="00245578">
        <w:rPr>
          <w:sz w:val="22"/>
          <w:szCs w:val="22"/>
        </w:rPr>
        <w:t xml:space="preserve"> </w:t>
      </w:r>
      <w:r w:rsidR="00822A00" w:rsidRPr="00245578">
        <w:rPr>
          <w:sz w:val="22"/>
          <w:szCs w:val="22"/>
        </w:rPr>
        <w:t>работ по настоящему договору, в случае повреждения или порчи оборудования по вине Подрядчика, Заказчик вправе требовать возмещения ущерба или его замены.</w:t>
      </w:r>
    </w:p>
    <w:p w:rsidR="00142864" w:rsidRPr="00245578" w:rsidRDefault="00142864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</w:p>
    <w:p w:rsidR="00142864" w:rsidRPr="00245578" w:rsidRDefault="00142864" w:rsidP="007B5477">
      <w:pPr>
        <w:tabs>
          <w:tab w:val="left" w:pos="567"/>
        </w:tabs>
        <w:ind w:left="-57" w:firstLine="720"/>
        <w:jc w:val="both"/>
        <w:outlineLvl w:val="1"/>
        <w:rPr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ОБЯЗАТЕЛЬСТВА ЗАКАЗЧИКА</w:t>
      </w:r>
    </w:p>
    <w:p w:rsidR="00FD7DB3" w:rsidRPr="00245578" w:rsidRDefault="00FD7DB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D06973" w:rsidRPr="00245578" w:rsidRDefault="00C53271" w:rsidP="001B64F8">
      <w:pPr>
        <w:pStyle w:val="a5"/>
        <w:ind w:left="993" w:right="-3"/>
        <w:outlineLvl w:val="0"/>
        <w:rPr>
          <w:szCs w:val="22"/>
        </w:rPr>
      </w:pPr>
      <w:r w:rsidRPr="00245578">
        <w:rPr>
          <w:szCs w:val="22"/>
        </w:rPr>
        <w:t>Для исполнения настоящего договора</w:t>
      </w:r>
      <w:r w:rsidR="00822A00" w:rsidRPr="00245578">
        <w:rPr>
          <w:szCs w:val="22"/>
        </w:rPr>
        <w:t xml:space="preserve"> Заказчик обязуется</w:t>
      </w:r>
      <w:r w:rsidRPr="00245578">
        <w:rPr>
          <w:szCs w:val="22"/>
        </w:rPr>
        <w:t>:</w:t>
      </w:r>
    </w:p>
    <w:p w:rsidR="00B33A43" w:rsidRPr="00245578" w:rsidRDefault="00822A00" w:rsidP="007B5477">
      <w:pPr>
        <w:pStyle w:val="a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Cs w:val="22"/>
        </w:rPr>
      </w:pPr>
      <w:r w:rsidRPr="00245578">
        <w:rPr>
          <w:szCs w:val="22"/>
        </w:rPr>
        <w:lastRenderedPageBreak/>
        <w:t>П</w:t>
      </w:r>
      <w:r w:rsidR="001640EB" w:rsidRPr="00245578">
        <w:rPr>
          <w:szCs w:val="22"/>
        </w:rPr>
        <w:t>ереда</w:t>
      </w:r>
      <w:r w:rsidRPr="00245578">
        <w:rPr>
          <w:szCs w:val="22"/>
        </w:rPr>
        <w:t xml:space="preserve">ть </w:t>
      </w:r>
      <w:r w:rsidR="00603697" w:rsidRPr="00245578">
        <w:rPr>
          <w:szCs w:val="22"/>
        </w:rPr>
        <w:t>Подрядчику в установленном порядке согласованную проектно-сметную документацию либо утвержденное Заказчиком задание на выполнение подрядных работ.</w:t>
      </w:r>
    </w:p>
    <w:p w:rsidR="00C53271" w:rsidRPr="00245578" w:rsidRDefault="003E15E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pacing w:val="-4"/>
          <w:sz w:val="22"/>
          <w:szCs w:val="22"/>
        </w:rPr>
      </w:pPr>
      <w:r w:rsidRPr="00245578">
        <w:rPr>
          <w:spacing w:val="-4"/>
          <w:sz w:val="22"/>
          <w:szCs w:val="22"/>
        </w:rPr>
        <w:t>Вправе о</w:t>
      </w:r>
      <w:r w:rsidR="00C53271" w:rsidRPr="00245578">
        <w:rPr>
          <w:spacing w:val="-4"/>
          <w:sz w:val="22"/>
          <w:szCs w:val="22"/>
        </w:rPr>
        <w:t>беспечив</w:t>
      </w:r>
      <w:r w:rsidR="00822A00" w:rsidRPr="00245578">
        <w:rPr>
          <w:spacing w:val="-4"/>
          <w:sz w:val="22"/>
          <w:szCs w:val="22"/>
        </w:rPr>
        <w:t>ать</w:t>
      </w:r>
      <w:r w:rsidR="00C53271" w:rsidRPr="00245578">
        <w:rPr>
          <w:spacing w:val="-4"/>
          <w:sz w:val="22"/>
          <w:szCs w:val="22"/>
        </w:rPr>
        <w:t xml:space="preserve"> технический и авторский надзор за качеством </w:t>
      </w:r>
      <w:r w:rsidR="00D531DF" w:rsidRPr="00245578">
        <w:rPr>
          <w:spacing w:val="-4"/>
          <w:sz w:val="22"/>
          <w:szCs w:val="22"/>
        </w:rPr>
        <w:t>и выполненным объемом</w:t>
      </w:r>
      <w:r w:rsidR="00C53271" w:rsidRPr="00245578">
        <w:rPr>
          <w:spacing w:val="-4"/>
          <w:sz w:val="22"/>
          <w:szCs w:val="22"/>
        </w:rPr>
        <w:t xml:space="preserve"> работ.</w:t>
      </w:r>
    </w:p>
    <w:p w:rsidR="00C53271" w:rsidRPr="00245578" w:rsidRDefault="00D531DF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 xml:space="preserve">В случае невозможности выполнения </w:t>
      </w:r>
      <w:r w:rsidR="001D696D" w:rsidRPr="00245578">
        <w:rPr>
          <w:sz w:val="22"/>
          <w:szCs w:val="22"/>
        </w:rPr>
        <w:t>отдельных видов работ</w:t>
      </w:r>
      <w:r w:rsidR="00822A00" w:rsidRPr="00245578">
        <w:rPr>
          <w:sz w:val="22"/>
          <w:szCs w:val="22"/>
        </w:rPr>
        <w:t>,</w:t>
      </w:r>
      <w:r w:rsidR="001B64F8" w:rsidRPr="00245578">
        <w:rPr>
          <w:sz w:val="22"/>
          <w:szCs w:val="22"/>
        </w:rPr>
        <w:t xml:space="preserve"> </w:t>
      </w:r>
      <w:r w:rsidR="000F040D" w:rsidRPr="00245578">
        <w:rPr>
          <w:sz w:val="22"/>
          <w:szCs w:val="22"/>
        </w:rPr>
        <w:t>согласовыва</w:t>
      </w:r>
      <w:r w:rsidR="00822A00" w:rsidRPr="00245578">
        <w:rPr>
          <w:sz w:val="22"/>
          <w:szCs w:val="22"/>
        </w:rPr>
        <w:t>ть</w:t>
      </w:r>
      <w:r w:rsidR="001B64F8" w:rsidRPr="00245578">
        <w:rPr>
          <w:sz w:val="22"/>
          <w:szCs w:val="22"/>
        </w:rPr>
        <w:t xml:space="preserve"> </w:t>
      </w:r>
      <w:r w:rsidR="0005203C" w:rsidRPr="00245578">
        <w:rPr>
          <w:sz w:val="22"/>
          <w:szCs w:val="22"/>
        </w:rPr>
        <w:t xml:space="preserve">их </w:t>
      </w:r>
      <w:r w:rsidR="00C53271" w:rsidRPr="00245578">
        <w:rPr>
          <w:sz w:val="22"/>
          <w:szCs w:val="22"/>
        </w:rPr>
        <w:t>изменен</w:t>
      </w:r>
      <w:r w:rsidR="0005203C" w:rsidRPr="00245578">
        <w:rPr>
          <w:sz w:val="22"/>
          <w:szCs w:val="22"/>
        </w:rPr>
        <w:t>ие</w:t>
      </w:r>
      <w:r w:rsidRPr="00245578">
        <w:rPr>
          <w:sz w:val="22"/>
          <w:szCs w:val="22"/>
        </w:rPr>
        <w:t xml:space="preserve"> по</w:t>
      </w:r>
      <w:r w:rsidR="001D696D" w:rsidRPr="00245578">
        <w:rPr>
          <w:sz w:val="22"/>
          <w:szCs w:val="22"/>
        </w:rPr>
        <w:t xml:space="preserve"> письменному обращению Подрядчика.</w:t>
      </w:r>
    </w:p>
    <w:p w:rsidR="00C53271" w:rsidRPr="00245578" w:rsidRDefault="00822A00" w:rsidP="007B5477">
      <w:pPr>
        <w:pStyle w:val="af5"/>
        <w:numPr>
          <w:ilvl w:val="1"/>
          <w:numId w:val="30"/>
        </w:numPr>
        <w:tabs>
          <w:tab w:val="left" w:pos="570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245578">
        <w:rPr>
          <w:sz w:val="22"/>
          <w:szCs w:val="22"/>
        </w:rPr>
        <w:t>В</w:t>
      </w:r>
      <w:r w:rsidR="00C53271" w:rsidRPr="00245578">
        <w:rPr>
          <w:sz w:val="22"/>
          <w:szCs w:val="22"/>
        </w:rPr>
        <w:t>ыполня</w:t>
      </w:r>
      <w:r w:rsidRPr="00245578">
        <w:rPr>
          <w:sz w:val="22"/>
          <w:szCs w:val="22"/>
        </w:rPr>
        <w:t>ть</w:t>
      </w:r>
      <w:r w:rsidR="00C53271" w:rsidRPr="00245578">
        <w:rPr>
          <w:sz w:val="22"/>
          <w:szCs w:val="22"/>
        </w:rPr>
        <w:t xml:space="preserve"> в полном объёме все свои обязательства.</w:t>
      </w:r>
    </w:p>
    <w:p w:rsidR="003E2223" w:rsidRPr="00245578" w:rsidRDefault="003E2223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245578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245578">
        <w:rPr>
          <w:sz w:val="22"/>
          <w:szCs w:val="22"/>
        </w:rPr>
        <w:t>СРОКИ ВЫПОЛНЕНИЯ РАБОТ</w:t>
      </w:r>
    </w:p>
    <w:p w:rsidR="006E77DD" w:rsidRPr="00245578" w:rsidRDefault="006E77DD" w:rsidP="00DD55E5">
      <w:pPr>
        <w:tabs>
          <w:tab w:val="left" w:pos="1134"/>
        </w:tabs>
        <w:ind w:right="-3" w:firstLine="709"/>
        <w:jc w:val="center"/>
        <w:outlineLvl w:val="0"/>
        <w:rPr>
          <w:color w:val="FF0000"/>
          <w:sz w:val="22"/>
          <w:szCs w:val="22"/>
        </w:rPr>
      </w:pPr>
    </w:p>
    <w:p w:rsidR="00A241CF" w:rsidRPr="00245578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245578">
        <w:rPr>
          <w:color w:val="FF0000"/>
          <w:sz w:val="22"/>
          <w:szCs w:val="22"/>
        </w:rPr>
        <w:tab/>
      </w:r>
      <w:r w:rsidR="00A241CF" w:rsidRPr="00245578">
        <w:rPr>
          <w:sz w:val="22"/>
          <w:szCs w:val="22"/>
          <w:lang w:eastAsia="ru-RU"/>
        </w:rPr>
        <w:t>По настоящему договору рабо</w:t>
      </w:r>
      <w:r w:rsidR="001D696D" w:rsidRPr="00245578">
        <w:rPr>
          <w:sz w:val="22"/>
          <w:szCs w:val="22"/>
          <w:lang w:eastAsia="ru-RU"/>
        </w:rPr>
        <w:t xml:space="preserve">ты </w:t>
      </w:r>
      <w:r w:rsidR="001D696D" w:rsidRPr="00751455">
        <w:rPr>
          <w:sz w:val="22"/>
          <w:szCs w:val="22"/>
          <w:lang w:eastAsia="ru-RU"/>
        </w:rPr>
        <w:t>выполняются</w:t>
      </w:r>
      <w:r w:rsidR="00142864" w:rsidRPr="00751455">
        <w:rPr>
          <w:sz w:val="22"/>
          <w:szCs w:val="22"/>
          <w:lang w:eastAsia="ru-RU"/>
        </w:rPr>
        <w:t xml:space="preserve"> </w:t>
      </w:r>
      <w:r w:rsidR="00493496" w:rsidRPr="00751455">
        <w:rPr>
          <w:sz w:val="22"/>
          <w:szCs w:val="22"/>
          <w:lang w:eastAsia="ru-RU"/>
        </w:rPr>
        <w:t xml:space="preserve">с </w:t>
      </w:r>
      <w:r w:rsidR="00751455" w:rsidRPr="00751455">
        <w:rPr>
          <w:sz w:val="22"/>
          <w:szCs w:val="22"/>
          <w:lang w:eastAsia="ru-RU"/>
        </w:rPr>
        <w:t>_</w:t>
      </w:r>
      <w:proofErr w:type="gramStart"/>
      <w:r w:rsidR="00751455" w:rsidRPr="00751455">
        <w:rPr>
          <w:sz w:val="22"/>
          <w:szCs w:val="22"/>
          <w:lang w:eastAsia="ru-RU"/>
        </w:rPr>
        <w:t>_</w:t>
      </w:r>
      <w:r w:rsidR="00142864" w:rsidRPr="00751455">
        <w:rPr>
          <w:sz w:val="22"/>
          <w:szCs w:val="22"/>
          <w:lang w:eastAsia="ru-RU"/>
        </w:rPr>
        <w:t>.</w:t>
      </w:r>
      <w:r w:rsidR="00751455" w:rsidRPr="00751455">
        <w:rPr>
          <w:sz w:val="22"/>
          <w:szCs w:val="22"/>
          <w:lang w:eastAsia="ru-RU"/>
        </w:rPr>
        <w:t>_</w:t>
      </w:r>
      <w:proofErr w:type="gramEnd"/>
      <w:r w:rsidR="00751455" w:rsidRPr="00751455">
        <w:rPr>
          <w:sz w:val="22"/>
          <w:szCs w:val="22"/>
          <w:lang w:eastAsia="ru-RU"/>
        </w:rPr>
        <w:t>_</w:t>
      </w:r>
      <w:r w:rsidR="00142864" w:rsidRPr="00751455">
        <w:rPr>
          <w:sz w:val="22"/>
          <w:szCs w:val="22"/>
          <w:lang w:eastAsia="ru-RU"/>
        </w:rPr>
        <w:t>.201</w:t>
      </w:r>
      <w:r w:rsidR="00245578" w:rsidRPr="00751455">
        <w:rPr>
          <w:sz w:val="22"/>
          <w:szCs w:val="22"/>
          <w:lang w:eastAsia="ru-RU"/>
        </w:rPr>
        <w:t>5</w:t>
      </w:r>
      <w:r w:rsidR="00493496" w:rsidRPr="00751455">
        <w:rPr>
          <w:sz w:val="22"/>
          <w:szCs w:val="22"/>
          <w:lang w:eastAsia="ru-RU"/>
        </w:rPr>
        <w:t xml:space="preserve"> г. по </w:t>
      </w:r>
      <w:r w:rsidR="00751455" w:rsidRPr="00751455">
        <w:rPr>
          <w:sz w:val="22"/>
          <w:szCs w:val="22"/>
          <w:lang w:eastAsia="ru-RU"/>
        </w:rPr>
        <w:t>__</w:t>
      </w:r>
      <w:r w:rsidR="00142864" w:rsidRPr="00751455">
        <w:rPr>
          <w:sz w:val="22"/>
          <w:szCs w:val="22"/>
          <w:lang w:eastAsia="ru-RU"/>
        </w:rPr>
        <w:t>.</w:t>
      </w:r>
      <w:r w:rsidR="00751455" w:rsidRPr="00751455">
        <w:rPr>
          <w:sz w:val="22"/>
          <w:szCs w:val="22"/>
          <w:lang w:eastAsia="ru-RU"/>
        </w:rPr>
        <w:t>__</w:t>
      </w:r>
      <w:r w:rsidR="00142864" w:rsidRPr="00751455">
        <w:rPr>
          <w:sz w:val="22"/>
          <w:szCs w:val="22"/>
          <w:lang w:eastAsia="ru-RU"/>
        </w:rPr>
        <w:t>.201</w:t>
      </w:r>
      <w:r w:rsidR="00245578" w:rsidRPr="00751455">
        <w:rPr>
          <w:sz w:val="22"/>
          <w:szCs w:val="22"/>
          <w:lang w:eastAsia="ru-RU"/>
        </w:rPr>
        <w:t>5</w:t>
      </w:r>
      <w:r w:rsidR="00493496" w:rsidRPr="00751455">
        <w:rPr>
          <w:sz w:val="22"/>
          <w:szCs w:val="22"/>
          <w:lang w:eastAsia="ru-RU"/>
        </w:rPr>
        <w:t> </w:t>
      </w:r>
      <w:r w:rsidR="00493496" w:rsidRPr="00245578">
        <w:rPr>
          <w:sz w:val="22"/>
          <w:szCs w:val="22"/>
          <w:lang w:eastAsia="ru-RU"/>
        </w:rPr>
        <w:t>г.</w:t>
      </w:r>
      <w:r w:rsidR="006E77DD" w:rsidRPr="00245578">
        <w:rPr>
          <w:sz w:val="22"/>
          <w:szCs w:val="22"/>
          <w:lang w:eastAsia="ru-RU"/>
        </w:rPr>
        <w:t>,</w:t>
      </w:r>
      <w:r w:rsidR="00142864" w:rsidRPr="00245578">
        <w:rPr>
          <w:sz w:val="22"/>
          <w:szCs w:val="22"/>
          <w:lang w:eastAsia="ru-RU"/>
        </w:rPr>
        <w:t xml:space="preserve"> </w:t>
      </w:r>
      <w:r w:rsidR="003E15E2" w:rsidRPr="00245578">
        <w:rPr>
          <w:sz w:val="22"/>
          <w:szCs w:val="22"/>
          <w:lang w:eastAsia="ru-RU"/>
        </w:rPr>
        <w:t xml:space="preserve">в соответствии со сроками окончания работ, указанными в </w:t>
      </w:r>
      <w:r w:rsidR="006E77DD" w:rsidRPr="00245578">
        <w:rPr>
          <w:sz w:val="22"/>
          <w:szCs w:val="22"/>
          <w:lang w:eastAsia="ru-RU"/>
        </w:rPr>
        <w:t>Приложени</w:t>
      </w:r>
      <w:r w:rsidR="003E15E2" w:rsidRPr="00245578">
        <w:rPr>
          <w:sz w:val="22"/>
          <w:szCs w:val="22"/>
          <w:lang w:eastAsia="ru-RU"/>
        </w:rPr>
        <w:t>и</w:t>
      </w:r>
      <w:r w:rsidR="003B2C73" w:rsidRPr="00245578">
        <w:rPr>
          <w:sz w:val="22"/>
          <w:szCs w:val="22"/>
          <w:lang w:eastAsia="ru-RU"/>
        </w:rPr>
        <w:t xml:space="preserve"> №</w:t>
      </w:r>
      <w:r w:rsidR="006E77DD" w:rsidRPr="00245578">
        <w:rPr>
          <w:sz w:val="22"/>
          <w:szCs w:val="22"/>
          <w:lang w:eastAsia="ru-RU"/>
        </w:rPr>
        <w:t>1.</w:t>
      </w:r>
    </w:p>
    <w:p w:rsidR="00C53271" w:rsidRPr="00513901" w:rsidRDefault="00F52D42" w:rsidP="007B5477">
      <w:pPr>
        <w:pStyle w:val="af5"/>
        <w:numPr>
          <w:ilvl w:val="1"/>
          <w:numId w:val="36"/>
        </w:numPr>
        <w:tabs>
          <w:tab w:val="left" w:pos="567"/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 xml:space="preserve">Если в процессе выполнения работ возникает необходимость внести изменения в </w:t>
      </w:r>
      <w:r w:rsidR="001D696D" w:rsidRPr="00513901">
        <w:rPr>
          <w:sz w:val="22"/>
          <w:szCs w:val="22"/>
        </w:rPr>
        <w:t>план-</w:t>
      </w:r>
      <w:r w:rsidR="00C53271" w:rsidRPr="00513901">
        <w:rPr>
          <w:sz w:val="22"/>
          <w:szCs w:val="22"/>
        </w:rPr>
        <w:t>график работ,</w:t>
      </w:r>
      <w:r w:rsidR="00245578" w:rsidRPr="00513901">
        <w:rPr>
          <w:sz w:val="22"/>
          <w:szCs w:val="22"/>
        </w:rPr>
        <w:t xml:space="preserve"> в том числе в связи с возможным изменением адресов переходов, выполняемых методом ГНБ, на отдельных участках трасс </w:t>
      </w:r>
      <w:r w:rsidR="00513901" w:rsidRPr="00513901">
        <w:rPr>
          <w:sz w:val="22"/>
          <w:szCs w:val="22"/>
        </w:rPr>
        <w:t>прокладки кабеля</w:t>
      </w:r>
      <w:r w:rsidR="00245578" w:rsidRPr="00513901">
        <w:rPr>
          <w:sz w:val="22"/>
          <w:szCs w:val="22"/>
        </w:rPr>
        <w:t>,</w:t>
      </w:r>
      <w:r w:rsidR="00C53271" w:rsidRPr="00513901">
        <w:rPr>
          <w:sz w:val="22"/>
          <w:szCs w:val="22"/>
        </w:rPr>
        <w:t xml:space="preserve"> а также в связи с изменением законодательных актов или возникших обстоятельств непреодолимой силы, то такие изменения должны производиться по согласованию сторон в письменной форме</w:t>
      </w:r>
      <w:r w:rsidR="0094481A" w:rsidRPr="00513901">
        <w:rPr>
          <w:sz w:val="22"/>
          <w:szCs w:val="22"/>
        </w:rPr>
        <w:t xml:space="preserve"> в форме дополнительного соглашения</w:t>
      </w:r>
      <w:r w:rsidR="00C53271" w:rsidRPr="00513901">
        <w:rPr>
          <w:sz w:val="22"/>
          <w:szCs w:val="22"/>
        </w:rPr>
        <w:t xml:space="preserve">. </w:t>
      </w:r>
    </w:p>
    <w:p w:rsidR="00C53271" w:rsidRPr="00513901" w:rsidRDefault="00F52D42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По соглашению сторон работы на объекте могут быть приостановлены (законсервированы) на определённый срок. В таких случаях платежи, срок сдачи и сохранность объекта оговаривается сторонами письменно.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624D4F" w:rsidRPr="00513901">
        <w:rPr>
          <w:sz w:val="22"/>
          <w:szCs w:val="22"/>
        </w:rPr>
        <w:t>В</w:t>
      </w:r>
      <w:r w:rsidR="003139B7" w:rsidRPr="00513901">
        <w:rPr>
          <w:sz w:val="22"/>
          <w:szCs w:val="22"/>
        </w:rPr>
        <w:t xml:space="preserve"> случае нарушения Подрядчиком сроков выполнения работ </w:t>
      </w:r>
      <w:r w:rsidR="00624D4F" w:rsidRPr="00513901">
        <w:rPr>
          <w:sz w:val="22"/>
          <w:szCs w:val="22"/>
        </w:rPr>
        <w:t>согласно утвержденного</w:t>
      </w:r>
      <w:r w:rsidR="00142864" w:rsidRPr="00513901">
        <w:rPr>
          <w:sz w:val="22"/>
          <w:szCs w:val="22"/>
        </w:rPr>
        <w:t xml:space="preserve"> </w:t>
      </w:r>
      <w:r w:rsidR="003139B7" w:rsidRPr="00513901">
        <w:rPr>
          <w:sz w:val="22"/>
          <w:szCs w:val="22"/>
        </w:rPr>
        <w:t>план</w:t>
      </w:r>
      <w:r w:rsidR="00624D4F" w:rsidRPr="00513901">
        <w:rPr>
          <w:sz w:val="22"/>
          <w:szCs w:val="22"/>
        </w:rPr>
        <w:t>а</w:t>
      </w:r>
      <w:r w:rsidRPr="00513901">
        <w:rPr>
          <w:sz w:val="22"/>
          <w:szCs w:val="22"/>
        </w:rPr>
        <w:t>-</w:t>
      </w:r>
      <w:r w:rsidR="003139B7" w:rsidRPr="00513901">
        <w:rPr>
          <w:sz w:val="22"/>
          <w:szCs w:val="22"/>
        </w:rPr>
        <w:t>графика</w:t>
      </w:r>
      <w:r w:rsidR="00624D4F" w:rsidRPr="00513901">
        <w:rPr>
          <w:sz w:val="22"/>
          <w:szCs w:val="22"/>
        </w:rPr>
        <w:t xml:space="preserve"> более чем на 5 рабочих дней</w:t>
      </w:r>
      <w:r w:rsidR="003139B7" w:rsidRPr="00513901">
        <w:rPr>
          <w:sz w:val="22"/>
          <w:szCs w:val="22"/>
        </w:rPr>
        <w:t xml:space="preserve">, Заказчик имеет право расторгнуть </w:t>
      </w:r>
      <w:r w:rsidR="0005203C" w:rsidRPr="00513901">
        <w:rPr>
          <w:sz w:val="22"/>
          <w:szCs w:val="22"/>
        </w:rPr>
        <w:t xml:space="preserve">настоящий договор </w:t>
      </w:r>
      <w:r w:rsidR="003139B7" w:rsidRPr="00513901">
        <w:rPr>
          <w:sz w:val="22"/>
          <w:szCs w:val="22"/>
        </w:rPr>
        <w:t>в односто</w:t>
      </w:r>
      <w:r w:rsidR="0005203C" w:rsidRPr="00513901">
        <w:rPr>
          <w:sz w:val="22"/>
          <w:szCs w:val="22"/>
        </w:rPr>
        <w:t>роннем порядке</w:t>
      </w:r>
      <w:r w:rsidR="00493496" w:rsidRPr="00513901">
        <w:rPr>
          <w:sz w:val="22"/>
          <w:szCs w:val="22"/>
        </w:rPr>
        <w:t>.</w:t>
      </w:r>
    </w:p>
    <w:p w:rsidR="0026388B" w:rsidRPr="00245578" w:rsidRDefault="0026388B" w:rsidP="00DD55E5">
      <w:pPr>
        <w:ind w:right="-3" w:firstLine="709"/>
        <w:jc w:val="center"/>
        <w:outlineLvl w:val="0"/>
        <w:rPr>
          <w:color w:val="FF0000"/>
          <w:sz w:val="22"/>
          <w:szCs w:val="22"/>
        </w:rPr>
      </w:pPr>
    </w:p>
    <w:p w:rsidR="00915120" w:rsidRPr="00513901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ПЛАТЕЖИ И РАСЧЁТЫ</w:t>
      </w:r>
    </w:p>
    <w:p w:rsidR="003E2223" w:rsidRPr="00513901" w:rsidRDefault="003E2223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7075F3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A241CF" w:rsidRPr="00513901">
        <w:rPr>
          <w:sz w:val="22"/>
          <w:szCs w:val="22"/>
        </w:rPr>
        <w:t>Подрядчик, согласно</w:t>
      </w:r>
      <w:r w:rsidR="00142864" w:rsidRPr="00513901">
        <w:rPr>
          <w:sz w:val="22"/>
          <w:szCs w:val="22"/>
        </w:rPr>
        <w:t xml:space="preserve"> </w:t>
      </w:r>
      <w:r w:rsidR="00497686" w:rsidRPr="00513901">
        <w:rPr>
          <w:sz w:val="22"/>
          <w:szCs w:val="22"/>
        </w:rPr>
        <w:t>утвержденно</w:t>
      </w:r>
      <w:r w:rsidR="00477F81" w:rsidRPr="00513901">
        <w:rPr>
          <w:sz w:val="22"/>
          <w:szCs w:val="22"/>
        </w:rPr>
        <w:t>му</w:t>
      </w:r>
      <w:r w:rsidR="00142864" w:rsidRPr="00513901">
        <w:rPr>
          <w:sz w:val="22"/>
          <w:szCs w:val="22"/>
        </w:rPr>
        <w:t xml:space="preserve"> </w:t>
      </w:r>
      <w:r w:rsidR="00A241CF" w:rsidRPr="00513901">
        <w:rPr>
          <w:sz w:val="22"/>
          <w:szCs w:val="22"/>
        </w:rPr>
        <w:t>план</w:t>
      </w:r>
      <w:r w:rsidR="00477F81" w:rsidRPr="00513901">
        <w:rPr>
          <w:sz w:val="22"/>
          <w:szCs w:val="22"/>
        </w:rPr>
        <w:t>у</w:t>
      </w:r>
      <w:r w:rsidR="00A241CF" w:rsidRPr="00513901">
        <w:rPr>
          <w:sz w:val="22"/>
          <w:szCs w:val="22"/>
        </w:rPr>
        <w:t>-график</w:t>
      </w:r>
      <w:r w:rsidR="00477F81" w:rsidRPr="00513901">
        <w:rPr>
          <w:sz w:val="22"/>
          <w:szCs w:val="22"/>
        </w:rPr>
        <w:t xml:space="preserve">у </w:t>
      </w:r>
      <w:r w:rsidR="00A241CF" w:rsidRPr="00513901">
        <w:rPr>
          <w:sz w:val="22"/>
          <w:szCs w:val="22"/>
        </w:rPr>
        <w:t>работ</w:t>
      </w:r>
      <w:r w:rsidR="00142864" w:rsidRPr="00513901">
        <w:rPr>
          <w:sz w:val="22"/>
          <w:szCs w:val="22"/>
        </w:rPr>
        <w:t xml:space="preserve"> </w:t>
      </w:r>
      <w:r w:rsidR="00A241CF" w:rsidRPr="00513901">
        <w:rPr>
          <w:sz w:val="22"/>
          <w:szCs w:val="22"/>
        </w:rPr>
        <w:t>предоставляет Заказчику акты фактически выполненных строительно</w:t>
      </w:r>
      <w:r w:rsidRPr="00513901">
        <w:rPr>
          <w:sz w:val="22"/>
          <w:szCs w:val="22"/>
        </w:rPr>
        <w:t>-</w:t>
      </w:r>
      <w:r w:rsidR="007075F3" w:rsidRPr="00513901">
        <w:rPr>
          <w:sz w:val="22"/>
          <w:szCs w:val="22"/>
        </w:rPr>
        <w:t>монтажных работ, где отража</w:t>
      </w:r>
      <w:r w:rsidR="00477F81" w:rsidRPr="00513901">
        <w:rPr>
          <w:sz w:val="22"/>
          <w:szCs w:val="22"/>
        </w:rPr>
        <w:t>ю</w:t>
      </w:r>
      <w:r w:rsidR="007075F3" w:rsidRPr="00513901">
        <w:rPr>
          <w:sz w:val="22"/>
          <w:szCs w:val="22"/>
        </w:rPr>
        <w:t>тся выполненные объемы работ</w:t>
      </w:r>
      <w:r w:rsidR="00A241CF" w:rsidRPr="00513901">
        <w:rPr>
          <w:sz w:val="22"/>
          <w:szCs w:val="22"/>
        </w:rPr>
        <w:t>,</w:t>
      </w:r>
      <w:r w:rsidR="00142864" w:rsidRPr="00513901">
        <w:rPr>
          <w:sz w:val="22"/>
          <w:szCs w:val="22"/>
        </w:rPr>
        <w:t xml:space="preserve"> </w:t>
      </w:r>
      <w:r w:rsidR="00A241CF" w:rsidRPr="00513901">
        <w:rPr>
          <w:sz w:val="22"/>
          <w:szCs w:val="22"/>
        </w:rPr>
        <w:t>которые являются основанием для оформления форм №КС-2 и КС-3</w:t>
      </w:r>
      <w:r w:rsidR="007075F3" w:rsidRPr="00513901">
        <w:rPr>
          <w:sz w:val="22"/>
          <w:szCs w:val="22"/>
        </w:rPr>
        <w:t>.</w:t>
      </w:r>
    </w:p>
    <w:p w:rsidR="00477F81" w:rsidRPr="00513901" w:rsidRDefault="00477F8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 xml:space="preserve">  Подрядчик ежемесячно, не позднее 2</w:t>
      </w:r>
      <w:r w:rsidR="001526E8" w:rsidRPr="00513901">
        <w:rPr>
          <w:sz w:val="22"/>
          <w:szCs w:val="22"/>
        </w:rPr>
        <w:t>5</w:t>
      </w:r>
      <w:r w:rsidRPr="00513901">
        <w:rPr>
          <w:sz w:val="22"/>
          <w:szCs w:val="22"/>
        </w:rPr>
        <w:t xml:space="preserve"> числа отчетного месяца, представляет в отдел капитального строительства оформленные и согласованные с филиалом, курирующим выполнение работ, акты приемки выполненных работ по форме №КС-2 и справки о стоимости выполненных работ по форме №КС-3.</w:t>
      </w:r>
    </w:p>
    <w:p w:rsidR="005F707B" w:rsidRPr="00513901" w:rsidRDefault="005F707B" w:rsidP="007B5477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При непредставлении в указанный срок документов для оформления форм № КС-2 и КС-3, оформление указанных форм на выполненные объемы работ переносится на следующий месяц.</w:t>
      </w:r>
    </w:p>
    <w:p w:rsidR="00142864" w:rsidRPr="00513901" w:rsidRDefault="00142864" w:rsidP="00142864">
      <w:pPr>
        <w:tabs>
          <w:tab w:val="left" w:pos="1134"/>
        </w:tabs>
        <w:ind w:right="-6" w:firstLine="709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Заказчик в течение 5 (пяти) календарных дней с момента получения от Подрядчика Актов приемки выполненных работ по форме КС-2 и справки о стоимости выполненных работ и затрат по форме КС-3 обязан подписать их и передать представителю Подрядчика, либо в тот же срок направить Подрядчику мотивированный отказ от подписания.</w:t>
      </w:r>
    </w:p>
    <w:p w:rsidR="00921CFA" w:rsidRPr="00513901" w:rsidRDefault="00921CFA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</w:rPr>
      </w:pPr>
      <w:r w:rsidRPr="00513901">
        <w:rPr>
          <w:sz w:val="22"/>
          <w:szCs w:val="22"/>
        </w:rPr>
        <w:tab/>
      </w:r>
      <w:r w:rsidRPr="00513901">
        <w:rPr>
          <w:sz w:val="22"/>
        </w:rPr>
        <w:t xml:space="preserve">Заказчик обязан </w:t>
      </w:r>
      <w:r w:rsidR="00477F81" w:rsidRPr="00513901">
        <w:rPr>
          <w:sz w:val="22"/>
        </w:rPr>
        <w:t xml:space="preserve">в </w:t>
      </w:r>
      <w:r w:rsidR="00477F81" w:rsidRPr="00751455">
        <w:rPr>
          <w:sz w:val="22"/>
        </w:rPr>
        <w:t xml:space="preserve">течение тридцати календарных </w:t>
      </w:r>
      <w:r w:rsidR="00477F81" w:rsidRPr="00513901">
        <w:rPr>
          <w:sz w:val="22"/>
        </w:rPr>
        <w:t>дней</w:t>
      </w:r>
      <w:r w:rsidRPr="00513901">
        <w:rPr>
          <w:sz w:val="22"/>
        </w:rPr>
        <w:t xml:space="preserve"> со дня подписания сторонами акта выполненных р</w:t>
      </w:r>
      <w:r w:rsidR="00493496" w:rsidRPr="00513901">
        <w:rPr>
          <w:sz w:val="22"/>
        </w:rPr>
        <w:t xml:space="preserve">абот </w:t>
      </w:r>
      <w:r w:rsidRPr="00513901">
        <w:rPr>
          <w:sz w:val="22"/>
        </w:rPr>
        <w:t>(форма №</w:t>
      </w:r>
      <w:r w:rsidR="00F7633D" w:rsidRPr="00513901">
        <w:rPr>
          <w:sz w:val="22"/>
        </w:rPr>
        <w:t> </w:t>
      </w:r>
      <w:r w:rsidRPr="00513901">
        <w:rPr>
          <w:sz w:val="22"/>
        </w:rPr>
        <w:t>КС-2 и форма №</w:t>
      </w:r>
      <w:r w:rsidR="00F7633D" w:rsidRPr="00513901">
        <w:rPr>
          <w:sz w:val="22"/>
          <w:lang w:val="en-US"/>
        </w:rPr>
        <w:t> </w:t>
      </w:r>
      <w:r w:rsidRPr="00513901">
        <w:rPr>
          <w:sz w:val="22"/>
        </w:rPr>
        <w:t>КС-3) осуществить промежуточные платежи соответственно стоимости выполненных работ.</w:t>
      </w:r>
    </w:p>
    <w:p w:rsidR="00F30CA7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F30CA7" w:rsidRPr="00513901">
        <w:rPr>
          <w:sz w:val="22"/>
          <w:szCs w:val="22"/>
          <w:lang w:eastAsia="ru-RU"/>
        </w:rPr>
        <w:t xml:space="preserve">Окончательный расчет производится Заказчиком </w:t>
      </w:r>
      <w:r w:rsidR="00F30CA7" w:rsidRPr="00751455">
        <w:rPr>
          <w:sz w:val="22"/>
          <w:szCs w:val="22"/>
          <w:lang w:eastAsia="ru-RU"/>
        </w:rPr>
        <w:t xml:space="preserve">в течение </w:t>
      </w:r>
      <w:r w:rsidR="00477F81" w:rsidRPr="00751455">
        <w:rPr>
          <w:sz w:val="22"/>
          <w:szCs w:val="22"/>
          <w:lang w:eastAsia="ru-RU"/>
        </w:rPr>
        <w:t>тридцати календарных</w:t>
      </w:r>
      <w:r w:rsidR="00142864" w:rsidRPr="00751455">
        <w:rPr>
          <w:sz w:val="22"/>
          <w:szCs w:val="22"/>
          <w:lang w:eastAsia="ru-RU"/>
        </w:rPr>
        <w:t xml:space="preserve"> </w:t>
      </w:r>
      <w:r w:rsidR="00F30CA7" w:rsidRPr="00513901">
        <w:rPr>
          <w:sz w:val="22"/>
          <w:szCs w:val="22"/>
          <w:lang w:eastAsia="ru-RU"/>
        </w:rPr>
        <w:t>дней с момента выполнения Подрядчиком всех работ по настоящему договору</w:t>
      </w:r>
      <w:r w:rsidR="007075F3" w:rsidRPr="00513901">
        <w:rPr>
          <w:sz w:val="22"/>
          <w:szCs w:val="22"/>
          <w:lang w:eastAsia="ru-RU"/>
        </w:rPr>
        <w:t xml:space="preserve">, </w:t>
      </w:r>
      <w:r w:rsidR="00D61FD6" w:rsidRPr="00513901">
        <w:rPr>
          <w:sz w:val="22"/>
          <w:szCs w:val="22"/>
          <w:lang w:eastAsia="ru-RU"/>
        </w:rPr>
        <w:t xml:space="preserve">после </w:t>
      </w:r>
      <w:r w:rsidR="007075F3" w:rsidRPr="00513901">
        <w:rPr>
          <w:sz w:val="22"/>
          <w:szCs w:val="22"/>
          <w:lang w:eastAsia="ru-RU"/>
        </w:rPr>
        <w:t>устранени</w:t>
      </w:r>
      <w:r w:rsidR="00BF728D" w:rsidRPr="00513901">
        <w:rPr>
          <w:sz w:val="22"/>
          <w:szCs w:val="22"/>
          <w:lang w:eastAsia="ru-RU"/>
        </w:rPr>
        <w:t>я</w:t>
      </w:r>
      <w:r w:rsidR="007075F3" w:rsidRPr="00513901">
        <w:rPr>
          <w:sz w:val="22"/>
          <w:szCs w:val="22"/>
          <w:lang w:eastAsia="ru-RU"/>
        </w:rPr>
        <w:t xml:space="preserve"> выявленных недостатков, передачи Заказчику всей исполнительной документации на объект</w:t>
      </w:r>
      <w:r w:rsidR="002C32AE" w:rsidRPr="00513901">
        <w:rPr>
          <w:sz w:val="22"/>
          <w:szCs w:val="22"/>
          <w:lang w:eastAsia="ru-RU"/>
        </w:rPr>
        <w:t xml:space="preserve"> и подписания</w:t>
      </w:r>
      <w:r w:rsidR="00F206B3" w:rsidRPr="00513901">
        <w:rPr>
          <w:sz w:val="22"/>
          <w:szCs w:val="22"/>
          <w:lang w:eastAsia="ru-RU"/>
        </w:rPr>
        <w:t xml:space="preserve"> утвержденного</w:t>
      </w:r>
      <w:r w:rsidR="002C32AE" w:rsidRPr="00513901">
        <w:rPr>
          <w:sz w:val="22"/>
          <w:szCs w:val="22"/>
          <w:lang w:eastAsia="ru-RU"/>
        </w:rPr>
        <w:t xml:space="preserve"> акта прием</w:t>
      </w:r>
      <w:r w:rsidR="00985F04" w:rsidRPr="00513901">
        <w:rPr>
          <w:sz w:val="22"/>
          <w:szCs w:val="22"/>
          <w:lang w:eastAsia="ru-RU"/>
        </w:rPr>
        <w:t>очной комиссии</w:t>
      </w:r>
      <w:r w:rsidR="007075F3" w:rsidRPr="00513901">
        <w:rPr>
          <w:sz w:val="22"/>
          <w:szCs w:val="22"/>
          <w:lang w:eastAsia="ru-RU"/>
        </w:rPr>
        <w:t>.</w:t>
      </w:r>
    </w:p>
    <w:p w:rsidR="00C53271" w:rsidRPr="00513901" w:rsidRDefault="00C53271" w:rsidP="005C1FF6">
      <w:pPr>
        <w:ind w:left="-57" w:right="-6" w:firstLine="720"/>
        <w:outlineLvl w:val="1"/>
        <w:rPr>
          <w:sz w:val="22"/>
          <w:szCs w:val="22"/>
        </w:rPr>
      </w:pPr>
    </w:p>
    <w:p w:rsidR="00C53271" w:rsidRPr="00513901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ПРОИЗВОДСТВО РАБОТ</w:t>
      </w:r>
    </w:p>
    <w:p w:rsidR="001E4F57" w:rsidRPr="00513901" w:rsidRDefault="001E4F57" w:rsidP="00DD55E5">
      <w:pPr>
        <w:ind w:right="-3" w:firstLine="709"/>
        <w:jc w:val="center"/>
        <w:outlineLvl w:val="0"/>
        <w:rPr>
          <w:sz w:val="22"/>
          <w:szCs w:val="22"/>
        </w:rPr>
      </w:pP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  <w:lang w:eastAsia="ru-RU"/>
        </w:rPr>
        <w:t xml:space="preserve">Подрядчик самостоятельно организует производство работ на объекте по </w:t>
      </w:r>
      <w:r w:rsidR="00497686" w:rsidRPr="00513901">
        <w:rPr>
          <w:sz w:val="22"/>
          <w:szCs w:val="22"/>
          <w:lang w:eastAsia="ru-RU"/>
        </w:rPr>
        <w:t>утвержденному Заказчиком плану-графику.</w:t>
      </w:r>
    </w:p>
    <w:p w:rsidR="00872245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C53271" w:rsidRPr="00513901">
        <w:rPr>
          <w:sz w:val="22"/>
          <w:szCs w:val="22"/>
          <w:lang w:eastAsia="ru-RU"/>
        </w:rPr>
        <w:t xml:space="preserve">Подрядчик осуществляет: соблюдение и согласование требований органов ГАСН, временные (на период ведения работ) подсоединения инженерных коммуникаций, </w:t>
      </w:r>
      <w:r w:rsidR="00176546" w:rsidRPr="00513901">
        <w:rPr>
          <w:sz w:val="22"/>
          <w:szCs w:val="22"/>
          <w:lang w:eastAsia="ru-RU"/>
        </w:rPr>
        <w:t xml:space="preserve">создание геодезической разбивочной основы, </w:t>
      </w:r>
      <w:r w:rsidR="007075F3" w:rsidRPr="00513901">
        <w:rPr>
          <w:sz w:val="22"/>
          <w:szCs w:val="22"/>
          <w:lang w:eastAsia="ru-RU"/>
        </w:rPr>
        <w:t>гарантир</w:t>
      </w:r>
      <w:r w:rsidR="00872245" w:rsidRPr="00513901">
        <w:rPr>
          <w:sz w:val="22"/>
          <w:szCs w:val="22"/>
          <w:lang w:eastAsia="ru-RU"/>
        </w:rPr>
        <w:t>ует качество выполняемых работ.</w:t>
      </w:r>
    </w:p>
    <w:p w:rsidR="002C417D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176546" w:rsidRPr="00513901">
        <w:rPr>
          <w:sz w:val="22"/>
          <w:szCs w:val="22"/>
          <w:lang w:eastAsia="ru-RU"/>
        </w:rPr>
        <w:t>Подрядчик согласно СНиП</w:t>
      </w:r>
      <w:r w:rsidR="00497686" w:rsidRPr="00513901">
        <w:rPr>
          <w:sz w:val="22"/>
          <w:szCs w:val="22"/>
          <w:lang w:eastAsia="ru-RU"/>
        </w:rPr>
        <w:t xml:space="preserve"> и РД</w:t>
      </w:r>
      <w:r w:rsidR="00142864" w:rsidRPr="00513901">
        <w:rPr>
          <w:sz w:val="22"/>
          <w:szCs w:val="22"/>
          <w:lang w:eastAsia="ru-RU"/>
        </w:rPr>
        <w:t xml:space="preserve"> </w:t>
      </w:r>
      <w:r w:rsidR="00176546" w:rsidRPr="00513901">
        <w:rPr>
          <w:sz w:val="22"/>
          <w:szCs w:val="22"/>
          <w:lang w:eastAsia="ru-RU"/>
        </w:rPr>
        <w:t xml:space="preserve">регулярно предъявляет Заказчику акты на скрытые работы. </w:t>
      </w:r>
      <w:r w:rsidR="002C417D" w:rsidRPr="00513901">
        <w:rPr>
          <w:sz w:val="22"/>
          <w:szCs w:val="22"/>
          <w:lang w:eastAsia="ru-RU"/>
        </w:rPr>
        <w:t>Некачественно</w:t>
      </w:r>
      <w:r w:rsidR="00176546" w:rsidRPr="00513901">
        <w:rPr>
          <w:sz w:val="22"/>
          <w:szCs w:val="22"/>
          <w:lang w:eastAsia="ru-RU"/>
        </w:rPr>
        <w:t xml:space="preserve"> выполненные </w:t>
      </w:r>
      <w:r w:rsidR="00497686" w:rsidRPr="00513901">
        <w:rPr>
          <w:sz w:val="22"/>
          <w:szCs w:val="22"/>
          <w:lang w:eastAsia="ru-RU"/>
        </w:rPr>
        <w:t>объемы работ</w:t>
      </w:r>
      <w:r w:rsidR="00176546" w:rsidRPr="00513901">
        <w:rPr>
          <w:sz w:val="22"/>
          <w:szCs w:val="22"/>
          <w:lang w:eastAsia="ru-RU"/>
        </w:rPr>
        <w:t xml:space="preserve"> (с нарушением СНиП</w:t>
      </w:r>
      <w:r w:rsidR="00497686" w:rsidRPr="00513901">
        <w:rPr>
          <w:sz w:val="22"/>
          <w:szCs w:val="22"/>
          <w:lang w:eastAsia="ru-RU"/>
        </w:rPr>
        <w:t xml:space="preserve"> и РД</w:t>
      </w:r>
      <w:r w:rsidR="00176546" w:rsidRPr="00513901">
        <w:rPr>
          <w:sz w:val="22"/>
          <w:szCs w:val="22"/>
          <w:lang w:eastAsia="ru-RU"/>
        </w:rPr>
        <w:t xml:space="preserve">) или работы, не подтвержденные Заказчиком, оплате не подлежат. 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C53271" w:rsidRPr="00513901">
        <w:rPr>
          <w:sz w:val="22"/>
          <w:szCs w:val="22"/>
          <w:lang w:eastAsia="ru-RU"/>
        </w:rPr>
        <w:t xml:space="preserve">Заказчик вправе осуществлять технический надзор через представителя (куратора), назначенного своим приказом с указанием его прав и обязанностей. Заказчик имеет право беспрепятственного допуска ко всем видам работ в любой период ведения работ с целью контроля над </w:t>
      </w:r>
      <w:r w:rsidR="00C53271" w:rsidRPr="00513901">
        <w:rPr>
          <w:sz w:val="22"/>
          <w:szCs w:val="22"/>
          <w:lang w:eastAsia="ru-RU"/>
        </w:rPr>
        <w:lastRenderedPageBreak/>
        <w:t>соблюдением сроков, технологии и качества работ. При этом Заказчик имеет бесспорное право запрещения работ в случае нарушений или низкого качества работ</w:t>
      </w:r>
      <w:r w:rsidR="0037323E" w:rsidRPr="00513901">
        <w:rPr>
          <w:sz w:val="22"/>
          <w:szCs w:val="22"/>
          <w:lang w:eastAsia="ru-RU"/>
        </w:rPr>
        <w:t>.</w:t>
      </w:r>
    </w:p>
    <w:p w:rsidR="00DA40B4" w:rsidRDefault="00DA40B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Подрядчик совместно с представителем Заказчика осуществляет забор проб грунта на каждом объекте с целью его описания, классификации и уточнения категории</w:t>
      </w:r>
      <w:r w:rsidR="00BE03CF" w:rsidRPr="00513901">
        <w:rPr>
          <w:sz w:val="22"/>
          <w:szCs w:val="22"/>
          <w:lang w:eastAsia="ru-RU"/>
        </w:rPr>
        <w:t xml:space="preserve"> по трудности разработки.</w:t>
      </w:r>
      <w:r w:rsidRPr="00513901">
        <w:rPr>
          <w:sz w:val="22"/>
          <w:szCs w:val="22"/>
          <w:lang w:eastAsia="ru-RU"/>
        </w:rPr>
        <w:t xml:space="preserve"> По результатам процедуры оформляется подписанный обеими сторонами акт. </w:t>
      </w:r>
      <w:r w:rsidR="004727EF" w:rsidRPr="00513901">
        <w:rPr>
          <w:sz w:val="22"/>
          <w:szCs w:val="22"/>
          <w:lang w:eastAsia="ru-RU"/>
        </w:rPr>
        <w:t>В случае отклонения</w:t>
      </w:r>
      <w:r w:rsidR="00BE03CF" w:rsidRPr="00513901">
        <w:rPr>
          <w:sz w:val="22"/>
          <w:szCs w:val="22"/>
          <w:lang w:eastAsia="ru-RU"/>
        </w:rPr>
        <w:t xml:space="preserve"> фактической категории грунта от указанной в Техническом задании на выполнение подрядных работ (Приложение №1), стоимость бурения 1 </w:t>
      </w:r>
      <w:proofErr w:type="spellStart"/>
      <w:r w:rsidR="00BE03CF" w:rsidRPr="00513901">
        <w:rPr>
          <w:sz w:val="22"/>
          <w:szCs w:val="22"/>
          <w:lang w:eastAsia="ru-RU"/>
        </w:rPr>
        <w:t>п.м</w:t>
      </w:r>
      <w:proofErr w:type="spellEnd"/>
      <w:r w:rsidR="00BE03CF" w:rsidRPr="00513901">
        <w:rPr>
          <w:sz w:val="22"/>
          <w:szCs w:val="22"/>
          <w:lang w:eastAsia="ru-RU"/>
        </w:rPr>
        <w:t>. соответствующего перехода подлежит корректировке</w:t>
      </w:r>
      <w:r w:rsidR="00513901">
        <w:rPr>
          <w:sz w:val="22"/>
          <w:szCs w:val="22"/>
          <w:lang w:eastAsia="ru-RU"/>
        </w:rPr>
        <w:t xml:space="preserve"> с оформлением соответствующего Дополнительного соглашения</w:t>
      </w:r>
      <w:r w:rsidR="00BE03CF" w:rsidRPr="00513901">
        <w:rPr>
          <w:sz w:val="22"/>
          <w:szCs w:val="22"/>
          <w:lang w:eastAsia="ru-RU"/>
        </w:rPr>
        <w:t>.</w:t>
      </w:r>
    </w:p>
    <w:p w:rsidR="00492583" w:rsidRPr="00492583" w:rsidRDefault="00492583" w:rsidP="00492583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751455">
        <w:rPr>
          <w:sz w:val="22"/>
          <w:szCs w:val="22"/>
          <w:lang w:eastAsia="ru-RU"/>
        </w:rPr>
        <w:t xml:space="preserve">В случае изменения в ходе строительства </w:t>
      </w:r>
      <w:r w:rsidR="00CD6182" w:rsidRPr="00751455">
        <w:rPr>
          <w:sz w:val="22"/>
          <w:szCs w:val="22"/>
          <w:lang w:eastAsia="ru-RU"/>
        </w:rPr>
        <w:t>адресов переходом</w:t>
      </w:r>
      <w:r w:rsidRPr="00751455">
        <w:rPr>
          <w:sz w:val="22"/>
          <w:szCs w:val="22"/>
          <w:lang w:eastAsia="ru-RU"/>
        </w:rPr>
        <w:t xml:space="preserve"> на отдельных участках, в Задание на выполнение подрядных работ вносятся соответствующие изменения (адрес перехода, прокола, его протяженность, категория грунта по трудности разработки и пр.) с оформлением дополнительного соглашения к Договору. Общая стоимость работ по Договору изменяется пропорционально изменению длин переходов.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3" w:firstLine="720"/>
        <w:jc w:val="both"/>
        <w:outlineLvl w:val="1"/>
        <w:rPr>
          <w:sz w:val="22"/>
          <w:szCs w:val="22"/>
          <w:lang w:eastAsia="ru-RU"/>
        </w:rPr>
      </w:pPr>
      <w:r w:rsidRPr="00245578">
        <w:rPr>
          <w:color w:val="FF0000"/>
          <w:sz w:val="22"/>
          <w:szCs w:val="22"/>
          <w:lang w:eastAsia="ru-RU"/>
        </w:rPr>
        <w:tab/>
      </w:r>
      <w:r w:rsidR="00C53271" w:rsidRPr="00513901">
        <w:rPr>
          <w:sz w:val="22"/>
          <w:szCs w:val="22"/>
          <w:lang w:eastAsia="ru-RU"/>
        </w:rPr>
        <w:t xml:space="preserve">Все недоделки и дефекты, </w:t>
      </w:r>
      <w:r w:rsidR="00050E16" w:rsidRPr="00513901">
        <w:rPr>
          <w:sz w:val="22"/>
          <w:szCs w:val="22"/>
          <w:lang w:eastAsia="ru-RU"/>
        </w:rPr>
        <w:t xml:space="preserve">выявленные приёмочной комиссией, </w:t>
      </w:r>
      <w:r w:rsidR="00C53271" w:rsidRPr="00513901">
        <w:rPr>
          <w:sz w:val="22"/>
          <w:szCs w:val="22"/>
          <w:lang w:eastAsia="ru-RU"/>
        </w:rPr>
        <w:t>возникшие по вине Подрядчика, устр</w:t>
      </w:r>
      <w:r w:rsidR="00050E16" w:rsidRPr="00513901">
        <w:rPr>
          <w:sz w:val="22"/>
          <w:szCs w:val="22"/>
          <w:lang w:eastAsia="ru-RU"/>
        </w:rPr>
        <w:t xml:space="preserve">аняются им за свой счёт в течение 5 рабочих дней </w:t>
      </w:r>
      <w:r w:rsidR="008D489F" w:rsidRPr="00513901">
        <w:rPr>
          <w:sz w:val="22"/>
          <w:szCs w:val="22"/>
          <w:lang w:eastAsia="ru-RU"/>
        </w:rPr>
        <w:t>с да</w:t>
      </w:r>
      <w:r w:rsidR="000C6451" w:rsidRPr="00513901">
        <w:rPr>
          <w:sz w:val="22"/>
          <w:szCs w:val="22"/>
          <w:lang w:eastAsia="ru-RU"/>
        </w:rPr>
        <w:t>ты подписания Перечня доработок.</w:t>
      </w:r>
    </w:p>
    <w:p w:rsidR="0086537B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ab/>
      </w:r>
      <w:r w:rsidR="008466B8" w:rsidRPr="00513901">
        <w:rPr>
          <w:sz w:val="22"/>
          <w:szCs w:val="22"/>
          <w:lang w:eastAsia="ru-RU"/>
        </w:rPr>
        <w:t>В случае просрочки исполнения Подрядчиком обязательств, предусмотренных настоящим договором, Заказчик вправ</w:t>
      </w:r>
      <w:r w:rsidR="0091363C" w:rsidRPr="00513901">
        <w:rPr>
          <w:sz w:val="22"/>
          <w:szCs w:val="22"/>
          <w:lang w:eastAsia="ru-RU"/>
        </w:rPr>
        <w:t xml:space="preserve">е потребовать уплату неустойки </w:t>
      </w:r>
      <w:r w:rsidR="008466B8" w:rsidRPr="00513901">
        <w:rPr>
          <w:sz w:val="22"/>
          <w:szCs w:val="22"/>
          <w:lang w:eastAsia="ru-RU"/>
        </w:rPr>
        <w:t xml:space="preserve">в размере 1/300 ставки рефинансирования Центрального банка Российской Федерации </w:t>
      </w:r>
      <w:r w:rsidR="00E464CE" w:rsidRPr="00513901">
        <w:rPr>
          <w:sz w:val="22"/>
          <w:szCs w:val="22"/>
          <w:lang w:eastAsia="ru-RU"/>
        </w:rPr>
        <w:t xml:space="preserve">от суммы договора </w:t>
      </w:r>
      <w:r w:rsidR="008466B8" w:rsidRPr="00513901">
        <w:rPr>
          <w:sz w:val="22"/>
          <w:szCs w:val="22"/>
          <w:lang w:eastAsia="ru-RU"/>
        </w:rPr>
        <w:t xml:space="preserve">за каждый день просрочки исполнения обязательства начиная со дня, следующего после дня истечения установленного договором срока исполнения обязательства. </w:t>
      </w:r>
    </w:p>
    <w:p w:rsidR="00860B74" w:rsidRPr="00513901" w:rsidRDefault="00860B74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Уплата неустойки и/или штрафных санкций</w:t>
      </w:r>
      <w:r w:rsidR="00142864" w:rsidRPr="00513901">
        <w:rPr>
          <w:sz w:val="22"/>
          <w:szCs w:val="22"/>
          <w:lang w:eastAsia="ru-RU"/>
        </w:rPr>
        <w:t xml:space="preserve"> </w:t>
      </w:r>
      <w:r w:rsidRPr="00513901">
        <w:rPr>
          <w:sz w:val="22"/>
          <w:szCs w:val="22"/>
          <w:lang w:eastAsia="ru-RU"/>
        </w:rPr>
        <w:t>не освобождает Стороны от исполнения своих обязательств в натуре.</w:t>
      </w:r>
    </w:p>
    <w:p w:rsidR="008466B8" w:rsidRPr="00513901" w:rsidRDefault="008466B8" w:rsidP="005C1FF6">
      <w:pPr>
        <w:ind w:left="-57" w:right="-3" w:firstLine="720"/>
        <w:outlineLvl w:val="1"/>
        <w:rPr>
          <w:sz w:val="22"/>
          <w:szCs w:val="22"/>
        </w:rPr>
      </w:pPr>
    </w:p>
    <w:p w:rsidR="0078088D" w:rsidRPr="00513901" w:rsidRDefault="00C53271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 xml:space="preserve">ПРИЁМКА </w:t>
      </w:r>
      <w:r w:rsidR="0078088D" w:rsidRPr="00513901">
        <w:rPr>
          <w:sz w:val="22"/>
          <w:szCs w:val="22"/>
        </w:rPr>
        <w:t>РАБОТ</w:t>
      </w:r>
    </w:p>
    <w:p w:rsidR="00FD7DB3" w:rsidRPr="00513901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51390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Подрядчик за</w:t>
      </w:r>
      <w:r w:rsidR="009B61D7" w:rsidRPr="00513901">
        <w:rPr>
          <w:sz w:val="22"/>
          <w:szCs w:val="22"/>
          <w:lang w:eastAsia="ru-RU"/>
        </w:rPr>
        <w:t xml:space="preserve"> три дня</w:t>
      </w:r>
      <w:r w:rsidRPr="00513901">
        <w:rPr>
          <w:sz w:val="22"/>
          <w:szCs w:val="22"/>
          <w:lang w:eastAsia="ru-RU"/>
        </w:rPr>
        <w:t xml:space="preserve"> до начала приёмки передаёт Заказчику 2 экземпляра исполнительной докум</w:t>
      </w:r>
      <w:r w:rsidR="00050E16" w:rsidRPr="00513901">
        <w:rPr>
          <w:sz w:val="22"/>
          <w:szCs w:val="22"/>
          <w:lang w:eastAsia="ru-RU"/>
        </w:rPr>
        <w:t>ентации для ознакомления.</w:t>
      </w:r>
      <w:r w:rsidRPr="00513901">
        <w:rPr>
          <w:sz w:val="22"/>
          <w:szCs w:val="22"/>
          <w:lang w:eastAsia="ru-RU"/>
        </w:rPr>
        <w:t xml:space="preserve"> Заказчик </w:t>
      </w:r>
      <w:r w:rsidR="00050E16" w:rsidRPr="00513901">
        <w:rPr>
          <w:sz w:val="22"/>
          <w:szCs w:val="22"/>
          <w:lang w:eastAsia="ru-RU"/>
        </w:rPr>
        <w:t xml:space="preserve">в течение </w:t>
      </w:r>
      <w:r w:rsidR="009B61D7" w:rsidRPr="00513901">
        <w:rPr>
          <w:sz w:val="22"/>
          <w:szCs w:val="22"/>
          <w:lang w:eastAsia="ru-RU"/>
        </w:rPr>
        <w:t xml:space="preserve">двух </w:t>
      </w:r>
      <w:r w:rsidR="00050E16" w:rsidRPr="00513901">
        <w:rPr>
          <w:sz w:val="22"/>
          <w:szCs w:val="22"/>
          <w:lang w:eastAsia="ru-RU"/>
        </w:rPr>
        <w:t>дней после ознакомления и отсутствия замечаний к</w:t>
      </w:r>
      <w:r w:rsidR="00142864" w:rsidRPr="00513901">
        <w:rPr>
          <w:sz w:val="22"/>
          <w:szCs w:val="22"/>
          <w:lang w:eastAsia="ru-RU"/>
        </w:rPr>
        <w:t xml:space="preserve"> </w:t>
      </w:r>
      <w:r w:rsidRPr="00513901">
        <w:rPr>
          <w:sz w:val="22"/>
          <w:szCs w:val="22"/>
          <w:lang w:eastAsia="ru-RU"/>
        </w:rPr>
        <w:t>исполнительной документации начинает приёмку.</w:t>
      </w:r>
    </w:p>
    <w:p w:rsidR="00C53271" w:rsidRPr="00513901" w:rsidRDefault="00C53271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  <w:lang w:eastAsia="ru-RU"/>
        </w:rPr>
        <w:t>Приёмка</w:t>
      </w:r>
      <w:r w:rsidRPr="00513901">
        <w:rPr>
          <w:sz w:val="22"/>
          <w:szCs w:val="22"/>
        </w:rPr>
        <w:t xml:space="preserve"> осуществляется в соответствии с правилами приёмки в эксплуатацию законченного строительством объект</w:t>
      </w:r>
      <w:r w:rsidR="009B61D7" w:rsidRPr="00513901">
        <w:rPr>
          <w:sz w:val="22"/>
          <w:szCs w:val="22"/>
        </w:rPr>
        <w:t>а</w:t>
      </w:r>
      <w:r w:rsidRPr="00513901">
        <w:rPr>
          <w:sz w:val="22"/>
          <w:szCs w:val="22"/>
        </w:rPr>
        <w:t xml:space="preserve"> связи общего пользования в Российской Федерации.</w:t>
      </w:r>
    </w:p>
    <w:p w:rsidR="00493496" w:rsidRPr="00513901" w:rsidRDefault="00493496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Законченный объект Подрядчик, руководствуясь СНиП и другими нормативными документами, сдаёт комиссии, назначенной приказом Заказчика.</w:t>
      </w:r>
    </w:p>
    <w:p w:rsidR="009B61D7" w:rsidRPr="00513901" w:rsidRDefault="00C930ED" w:rsidP="005C1FF6">
      <w:pPr>
        <w:tabs>
          <w:tab w:val="left" w:pos="3530"/>
        </w:tabs>
        <w:ind w:left="-57" w:right="-6" w:firstLine="720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</w:p>
    <w:p w:rsidR="00C53271" w:rsidRPr="00513901" w:rsidRDefault="00BE6473" w:rsidP="00DD55E5">
      <w:pPr>
        <w:pStyle w:val="af5"/>
        <w:numPr>
          <w:ilvl w:val="0"/>
          <w:numId w:val="30"/>
        </w:numPr>
        <w:ind w:right="-3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ПРОЧИ</w:t>
      </w:r>
      <w:r w:rsidR="00C53271" w:rsidRPr="00513901">
        <w:rPr>
          <w:sz w:val="22"/>
          <w:szCs w:val="22"/>
        </w:rPr>
        <w:t>Е УСЛОВИЯ</w:t>
      </w:r>
    </w:p>
    <w:p w:rsidR="00FD7DB3" w:rsidRPr="00513901" w:rsidRDefault="00FD7DB3" w:rsidP="00DD55E5">
      <w:pPr>
        <w:ind w:right="-3"/>
        <w:jc w:val="center"/>
        <w:outlineLvl w:val="0"/>
        <w:rPr>
          <w:sz w:val="22"/>
          <w:szCs w:val="22"/>
        </w:rPr>
      </w:pP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Все спорные вопросы, возникающие между сторонами, решаются путем переговоров, а в случае не</w:t>
      </w:r>
      <w:r w:rsidR="00142864" w:rsidRPr="00513901">
        <w:rPr>
          <w:sz w:val="22"/>
          <w:szCs w:val="22"/>
        </w:rPr>
        <w:t xml:space="preserve"> </w:t>
      </w:r>
      <w:r w:rsidR="00C53271" w:rsidRPr="00513901">
        <w:rPr>
          <w:sz w:val="22"/>
          <w:szCs w:val="22"/>
        </w:rPr>
        <w:t xml:space="preserve">достижения согласия </w:t>
      </w:r>
      <w:r w:rsidR="0082335B" w:rsidRPr="00513901">
        <w:rPr>
          <w:sz w:val="22"/>
          <w:szCs w:val="22"/>
        </w:rPr>
        <w:t xml:space="preserve">- </w:t>
      </w:r>
      <w:r w:rsidR="001D696D" w:rsidRPr="00513901">
        <w:rPr>
          <w:sz w:val="22"/>
          <w:szCs w:val="22"/>
        </w:rPr>
        <w:t>Арбитражным судом РБ</w:t>
      </w:r>
      <w:r w:rsidR="00C53271" w:rsidRPr="00513901">
        <w:rPr>
          <w:sz w:val="22"/>
          <w:szCs w:val="22"/>
        </w:rPr>
        <w:t>.</w:t>
      </w:r>
    </w:p>
    <w:p w:rsidR="00120E1A" w:rsidRPr="00513901" w:rsidRDefault="00120E1A" w:rsidP="007B5477">
      <w:pPr>
        <w:pStyle w:val="af5"/>
        <w:numPr>
          <w:ilvl w:val="1"/>
          <w:numId w:val="30"/>
        </w:num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  <w:lang w:eastAsia="ru-RU"/>
        </w:rPr>
        <w:t>При ведении Сторонами претензионной работы срок рассмотрения претензии и предоставления ответа на нее составляет 7 (семь) календарных дней с даты получения претензии.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Все изменения</w:t>
      </w:r>
      <w:r w:rsidR="003139B7" w:rsidRPr="00513901">
        <w:rPr>
          <w:sz w:val="22"/>
          <w:szCs w:val="22"/>
        </w:rPr>
        <w:t>, Приложения</w:t>
      </w:r>
      <w:r w:rsidR="00C53271" w:rsidRPr="00513901">
        <w:rPr>
          <w:sz w:val="22"/>
          <w:szCs w:val="22"/>
        </w:rPr>
        <w:t xml:space="preserve"> и дополнения к данному договору действительны, если они оформлены письменно и подписаны сторонами.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Настоящий договор может быть расторгнут</w:t>
      </w:r>
      <w:r w:rsidR="00DE1DD9" w:rsidRPr="00513901">
        <w:rPr>
          <w:sz w:val="22"/>
          <w:szCs w:val="22"/>
        </w:rPr>
        <w:t xml:space="preserve"> в одностороннем внесудебном порядке</w:t>
      </w:r>
      <w:r w:rsidR="00C53271" w:rsidRPr="00513901">
        <w:rPr>
          <w:sz w:val="22"/>
          <w:szCs w:val="22"/>
        </w:rPr>
        <w:t xml:space="preserve"> в случаях:</w:t>
      </w:r>
    </w:p>
    <w:p w:rsidR="00C53271" w:rsidRPr="00513901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–</w:t>
      </w:r>
      <w:r w:rsidRPr="00513901">
        <w:rPr>
          <w:sz w:val="22"/>
          <w:szCs w:val="22"/>
          <w:lang w:val="en-US"/>
        </w:rPr>
        <w:t> </w:t>
      </w:r>
      <w:r w:rsidR="00C53271" w:rsidRPr="00513901">
        <w:rPr>
          <w:sz w:val="22"/>
          <w:szCs w:val="22"/>
        </w:rPr>
        <w:t>нарушения Подрядчиком условий договора, ведущих к снижению качества работ, предусмотренных проектом;</w:t>
      </w:r>
    </w:p>
    <w:p w:rsidR="00C53271" w:rsidRPr="00513901" w:rsidRDefault="00F7633D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– </w:t>
      </w:r>
      <w:r w:rsidR="00C53271" w:rsidRPr="00513901">
        <w:rPr>
          <w:sz w:val="22"/>
          <w:szCs w:val="22"/>
        </w:rPr>
        <w:t xml:space="preserve">аннулирования </w:t>
      </w:r>
      <w:r w:rsidR="005C4F1A" w:rsidRPr="00513901">
        <w:rPr>
          <w:sz w:val="22"/>
          <w:szCs w:val="22"/>
        </w:rPr>
        <w:t>свидетельства</w:t>
      </w:r>
      <w:r w:rsidR="00C53271" w:rsidRPr="00513901">
        <w:rPr>
          <w:sz w:val="22"/>
          <w:szCs w:val="22"/>
        </w:rPr>
        <w:t xml:space="preserve"> на строительную деятельность или другие акты, лишающие Подрядчика права на производство работ;</w:t>
      </w:r>
    </w:p>
    <w:p w:rsidR="00C53271" w:rsidRPr="00513901" w:rsidRDefault="00F93675" w:rsidP="007B5477">
      <w:pPr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>– </w:t>
      </w:r>
      <w:r w:rsidR="00C53271" w:rsidRPr="00513901">
        <w:rPr>
          <w:sz w:val="22"/>
          <w:szCs w:val="22"/>
        </w:rPr>
        <w:t>задержка Подряд</w:t>
      </w:r>
      <w:r w:rsidR="00050E16" w:rsidRPr="00513901">
        <w:rPr>
          <w:sz w:val="22"/>
          <w:szCs w:val="22"/>
        </w:rPr>
        <w:t>чиком начала производства работ, после выполнения п. 4.1</w:t>
      </w:r>
      <w:proofErr w:type="gramStart"/>
      <w:r w:rsidR="00050E16" w:rsidRPr="00513901">
        <w:rPr>
          <w:sz w:val="22"/>
          <w:szCs w:val="22"/>
        </w:rPr>
        <w:t>. ,</w:t>
      </w:r>
      <w:proofErr w:type="gramEnd"/>
      <w:r w:rsidR="00050E16" w:rsidRPr="00513901">
        <w:rPr>
          <w:sz w:val="22"/>
          <w:szCs w:val="22"/>
        </w:rPr>
        <w:t xml:space="preserve"> </w:t>
      </w:r>
      <w:r w:rsidR="00872245" w:rsidRPr="00513901">
        <w:rPr>
          <w:sz w:val="22"/>
          <w:szCs w:val="22"/>
        </w:rPr>
        <w:t>более чем на</w:t>
      </w:r>
      <w:r w:rsidR="00BE6473" w:rsidRPr="00513901">
        <w:rPr>
          <w:sz w:val="22"/>
          <w:szCs w:val="22"/>
        </w:rPr>
        <w:t xml:space="preserve"> десять</w:t>
      </w:r>
      <w:r w:rsidR="00142864" w:rsidRPr="00513901">
        <w:rPr>
          <w:sz w:val="22"/>
          <w:szCs w:val="22"/>
        </w:rPr>
        <w:t xml:space="preserve"> </w:t>
      </w:r>
      <w:r w:rsidR="00872245" w:rsidRPr="00513901">
        <w:rPr>
          <w:sz w:val="22"/>
          <w:szCs w:val="22"/>
        </w:rPr>
        <w:t>рабочих дней</w:t>
      </w:r>
      <w:r w:rsidR="00C53271" w:rsidRPr="00513901">
        <w:rPr>
          <w:sz w:val="22"/>
          <w:szCs w:val="22"/>
        </w:rPr>
        <w:t xml:space="preserve">, </w:t>
      </w:r>
      <w:r w:rsidR="00BE6473" w:rsidRPr="00513901">
        <w:rPr>
          <w:sz w:val="22"/>
          <w:szCs w:val="22"/>
        </w:rPr>
        <w:t xml:space="preserve">по причинам, </w:t>
      </w:r>
      <w:r w:rsidR="00C53271" w:rsidRPr="00513901">
        <w:rPr>
          <w:sz w:val="22"/>
          <w:szCs w:val="22"/>
        </w:rPr>
        <w:t>не зависящим от Заказчика;</w:t>
      </w:r>
    </w:p>
    <w:p w:rsidR="004C6C01" w:rsidRPr="00513901" w:rsidRDefault="00F93675" w:rsidP="007B5477">
      <w:pPr>
        <w:suppressAutoHyphens w:val="0"/>
        <w:autoSpaceDE w:val="0"/>
        <w:autoSpaceDN w:val="0"/>
        <w:adjustRightInd w:val="0"/>
        <w:ind w:left="-57" w:right="-6" w:firstLine="720"/>
        <w:jc w:val="both"/>
        <w:outlineLvl w:val="1"/>
        <w:rPr>
          <w:sz w:val="22"/>
          <w:szCs w:val="22"/>
          <w:lang w:eastAsia="ru-RU"/>
        </w:rPr>
      </w:pPr>
      <w:r w:rsidRPr="00513901">
        <w:rPr>
          <w:sz w:val="22"/>
          <w:szCs w:val="22"/>
        </w:rPr>
        <w:t>– </w:t>
      </w:r>
      <w:r w:rsidR="00534A8D" w:rsidRPr="00513901">
        <w:rPr>
          <w:sz w:val="22"/>
          <w:szCs w:val="22"/>
          <w:lang w:eastAsia="ru-RU"/>
        </w:rPr>
        <w:t>н</w:t>
      </w:r>
      <w:r w:rsidR="004C6C01" w:rsidRPr="00513901">
        <w:rPr>
          <w:sz w:val="22"/>
          <w:szCs w:val="22"/>
          <w:lang w:eastAsia="ru-RU"/>
        </w:rPr>
        <w:t>астоящий договор может быть расторгнут в иных случаях, предусмотренных действующим законодательством РФ.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 xml:space="preserve">Срок гарантии нормальной </w:t>
      </w:r>
      <w:r w:rsidR="00174E69" w:rsidRPr="00513901">
        <w:rPr>
          <w:sz w:val="22"/>
          <w:szCs w:val="22"/>
        </w:rPr>
        <w:t xml:space="preserve">и бесперебойной </w:t>
      </w:r>
      <w:r w:rsidR="00C53271" w:rsidRPr="00513901">
        <w:rPr>
          <w:sz w:val="22"/>
          <w:szCs w:val="22"/>
        </w:rPr>
        <w:t xml:space="preserve">работы устанавливается </w:t>
      </w:r>
      <w:r w:rsidR="00E65E4D" w:rsidRPr="00513901">
        <w:rPr>
          <w:sz w:val="22"/>
          <w:szCs w:val="22"/>
        </w:rPr>
        <w:t>24 (двадцать четыре)</w:t>
      </w:r>
      <w:r w:rsidR="00C53271" w:rsidRPr="00513901">
        <w:rPr>
          <w:sz w:val="22"/>
          <w:szCs w:val="22"/>
        </w:rPr>
        <w:t xml:space="preserve"> месяц</w:t>
      </w:r>
      <w:r w:rsidR="00E65E4D" w:rsidRPr="00513901">
        <w:rPr>
          <w:sz w:val="22"/>
          <w:szCs w:val="22"/>
        </w:rPr>
        <w:t>а</w:t>
      </w:r>
      <w:r w:rsidR="00C53271" w:rsidRPr="00513901">
        <w:rPr>
          <w:sz w:val="22"/>
          <w:szCs w:val="22"/>
        </w:rPr>
        <w:t xml:space="preserve"> со дня подписания акта приёмки, за исключением случаев неправильной эксплуатации объекта и повреждения объекта сторонними организациями.</w:t>
      </w:r>
    </w:p>
    <w:p w:rsidR="00174E69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174E69" w:rsidRPr="00513901">
        <w:rPr>
          <w:sz w:val="22"/>
          <w:szCs w:val="22"/>
        </w:rPr>
        <w:t>Подрядчик гарантирует, что в течени</w:t>
      </w:r>
      <w:r w:rsidR="005C3705" w:rsidRPr="00513901">
        <w:rPr>
          <w:sz w:val="22"/>
          <w:szCs w:val="22"/>
        </w:rPr>
        <w:t>е</w:t>
      </w:r>
      <w:r w:rsidR="00174E69" w:rsidRPr="00513901">
        <w:rPr>
          <w:sz w:val="22"/>
          <w:szCs w:val="22"/>
        </w:rPr>
        <w:t xml:space="preserve"> гарантийного срока конструктивные и иные параметры и технические характеристики принятого объекта будут соответствовать нормам</w:t>
      </w:r>
      <w:r w:rsidR="00BF728D" w:rsidRPr="00513901">
        <w:rPr>
          <w:sz w:val="22"/>
          <w:szCs w:val="22"/>
        </w:rPr>
        <w:t>,</w:t>
      </w:r>
      <w:r w:rsidR="00174E69" w:rsidRPr="00513901">
        <w:rPr>
          <w:sz w:val="22"/>
          <w:szCs w:val="22"/>
        </w:rPr>
        <w:t xml:space="preserve"> обеспечивающим </w:t>
      </w:r>
      <w:r w:rsidR="00E65E4D" w:rsidRPr="00513901">
        <w:rPr>
          <w:sz w:val="22"/>
          <w:szCs w:val="22"/>
        </w:rPr>
        <w:t>качественную эксплуатацию объекта</w:t>
      </w:r>
      <w:r w:rsidR="00174E69" w:rsidRPr="00513901">
        <w:rPr>
          <w:sz w:val="22"/>
          <w:szCs w:val="22"/>
        </w:rPr>
        <w:t>.</w:t>
      </w:r>
    </w:p>
    <w:p w:rsidR="0087791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877911" w:rsidRPr="00513901">
        <w:rPr>
          <w:sz w:val="22"/>
          <w:szCs w:val="22"/>
        </w:rPr>
        <w:t>Течение гарантийного срока прерывается на все время, на протяжении которого Объект не мог эксплуатироваться вследствие недостатков</w:t>
      </w:r>
      <w:r w:rsidR="00860B74" w:rsidRPr="00513901">
        <w:rPr>
          <w:sz w:val="22"/>
          <w:szCs w:val="22"/>
        </w:rPr>
        <w:t>, за которые отвечает Подрядчик</w:t>
      </w:r>
      <w:r w:rsidR="00925E6E" w:rsidRPr="00513901">
        <w:rPr>
          <w:sz w:val="22"/>
          <w:szCs w:val="22"/>
        </w:rPr>
        <w:t>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lastRenderedPageBreak/>
        <w:tab/>
      </w:r>
      <w:r w:rsidR="00C53271" w:rsidRPr="00513901">
        <w:rPr>
          <w:sz w:val="22"/>
          <w:szCs w:val="22"/>
        </w:rPr>
        <w:t xml:space="preserve">Подрядчик гарантирует своевременное устранение за свой счёт дефектов и недоделок, выявленных при приёмке и в период гарантийной эксплуатации объекта, допущенных по </w:t>
      </w:r>
      <w:r w:rsidR="00036F40" w:rsidRPr="00513901">
        <w:rPr>
          <w:sz w:val="22"/>
          <w:szCs w:val="22"/>
        </w:rPr>
        <w:t>вине Подрядчика.</w:t>
      </w:r>
    </w:p>
    <w:p w:rsidR="00A0389A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C53271" w:rsidRPr="00513901">
        <w:rPr>
          <w:sz w:val="22"/>
          <w:szCs w:val="22"/>
        </w:rPr>
        <w:t>Настоящий договор вступает в силу с момента его подписания</w:t>
      </w:r>
      <w:r w:rsidR="004B4AD3" w:rsidRPr="00513901">
        <w:rPr>
          <w:sz w:val="22"/>
          <w:szCs w:val="22"/>
        </w:rPr>
        <w:t xml:space="preserve"> обеими </w:t>
      </w:r>
      <w:r w:rsidR="0078088D" w:rsidRPr="00513901">
        <w:rPr>
          <w:sz w:val="22"/>
          <w:szCs w:val="22"/>
        </w:rPr>
        <w:t>С</w:t>
      </w:r>
      <w:r w:rsidR="004B4AD3" w:rsidRPr="00513901">
        <w:rPr>
          <w:sz w:val="22"/>
          <w:szCs w:val="22"/>
        </w:rPr>
        <w:t>торонами</w:t>
      </w:r>
      <w:r w:rsidR="00C53271" w:rsidRPr="00513901">
        <w:rPr>
          <w:sz w:val="22"/>
          <w:szCs w:val="22"/>
        </w:rPr>
        <w:t xml:space="preserve"> и действует до момента </w:t>
      </w:r>
      <w:r w:rsidR="002C417D" w:rsidRPr="00513901">
        <w:rPr>
          <w:sz w:val="22"/>
          <w:szCs w:val="22"/>
        </w:rPr>
        <w:t>исполнения Сторонами своих обяза</w:t>
      </w:r>
      <w:r w:rsidR="00563C63" w:rsidRPr="00513901">
        <w:rPr>
          <w:sz w:val="22"/>
          <w:szCs w:val="22"/>
        </w:rPr>
        <w:t xml:space="preserve">тельств </w:t>
      </w:r>
      <w:r w:rsidR="0078088D" w:rsidRPr="00513901">
        <w:rPr>
          <w:sz w:val="22"/>
          <w:szCs w:val="22"/>
        </w:rPr>
        <w:t>по</w:t>
      </w:r>
      <w:r w:rsidR="00563C63" w:rsidRPr="00513901">
        <w:rPr>
          <w:sz w:val="22"/>
          <w:szCs w:val="22"/>
        </w:rPr>
        <w:t xml:space="preserve"> договору.</w:t>
      </w:r>
    </w:p>
    <w:p w:rsidR="00C53271" w:rsidRPr="00513901" w:rsidRDefault="0026388B" w:rsidP="007B5477">
      <w:pPr>
        <w:pStyle w:val="af5"/>
        <w:numPr>
          <w:ilvl w:val="1"/>
          <w:numId w:val="30"/>
        </w:numPr>
        <w:tabs>
          <w:tab w:val="left" w:pos="1134"/>
        </w:tabs>
        <w:ind w:left="-57" w:right="-6" w:firstLine="720"/>
        <w:jc w:val="both"/>
        <w:outlineLvl w:val="1"/>
        <w:rPr>
          <w:sz w:val="22"/>
          <w:szCs w:val="22"/>
        </w:rPr>
      </w:pPr>
      <w:r w:rsidRPr="00513901">
        <w:rPr>
          <w:sz w:val="22"/>
          <w:szCs w:val="22"/>
        </w:rPr>
        <w:tab/>
      </w:r>
      <w:r w:rsidR="00A0389A" w:rsidRPr="00513901">
        <w:rPr>
          <w:sz w:val="22"/>
          <w:szCs w:val="22"/>
        </w:rPr>
        <w:t xml:space="preserve">Отношения, не урегулированные настоящим договором, регулируются </w:t>
      </w:r>
      <w:r w:rsidR="00A67134" w:rsidRPr="00513901">
        <w:rPr>
          <w:sz w:val="22"/>
          <w:szCs w:val="22"/>
        </w:rPr>
        <w:t>Г</w:t>
      </w:r>
      <w:r w:rsidR="00A0389A" w:rsidRPr="00513901">
        <w:rPr>
          <w:sz w:val="22"/>
          <w:szCs w:val="22"/>
        </w:rPr>
        <w:t>К</w:t>
      </w:r>
      <w:r w:rsidR="00142864" w:rsidRPr="00513901">
        <w:rPr>
          <w:sz w:val="22"/>
          <w:szCs w:val="22"/>
        </w:rPr>
        <w:t xml:space="preserve"> </w:t>
      </w:r>
      <w:r w:rsidR="00A0389A" w:rsidRPr="00513901">
        <w:rPr>
          <w:sz w:val="22"/>
          <w:szCs w:val="22"/>
        </w:rPr>
        <w:t>РФ и другими нормативными документами РФ.</w:t>
      </w:r>
    </w:p>
    <w:p w:rsidR="00142864" w:rsidRPr="00513901" w:rsidRDefault="00142864" w:rsidP="00142864">
      <w:pPr>
        <w:tabs>
          <w:tab w:val="left" w:pos="1134"/>
        </w:tabs>
        <w:ind w:right="-6"/>
        <w:jc w:val="both"/>
        <w:outlineLvl w:val="1"/>
        <w:rPr>
          <w:sz w:val="22"/>
          <w:szCs w:val="22"/>
        </w:rPr>
      </w:pPr>
    </w:p>
    <w:p w:rsidR="00142864" w:rsidRPr="00513901" w:rsidRDefault="00142864" w:rsidP="00142864">
      <w:pPr>
        <w:tabs>
          <w:tab w:val="left" w:pos="1134"/>
        </w:tabs>
        <w:ind w:right="-6"/>
        <w:jc w:val="both"/>
        <w:outlineLvl w:val="1"/>
        <w:rPr>
          <w:sz w:val="22"/>
          <w:szCs w:val="22"/>
        </w:rPr>
      </w:pPr>
    </w:p>
    <w:p w:rsidR="00FB659E" w:rsidRPr="00513901" w:rsidRDefault="00FB659E" w:rsidP="00FB659E">
      <w:pPr>
        <w:tabs>
          <w:tab w:val="left" w:pos="567"/>
        </w:tabs>
        <w:ind w:right="-3"/>
        <w:jc w:val="both"/>
        <w:rPr>
          <w:sz w:val="22"/>
          <w:szCs w:val="22"/>
          <w:lang w:val="en-US"/>
        </w:rPr>
      </w:pPr>
      <w:r w:rsidRPr="00513901">
        <w:rPr>
          <w:sz w:val="22"/>
          <w:szCs w:val="22"/>
        </w:rPr>
        <w:t>Приложения</w:t>
      </w:r>
      <w:r w:rsidRPr="00513901">
        <w:rPr>
          <w:sz w:val="22"/>
          <w:szCs w:val="22"/>
          <w:lang w:val="en-US"/>
        </w:rPr>
        <w:t>:</w:t>
      </w:r>
    </w:p>
    <w:p w:rsidR="00FB659E" w:rsidRPr="00513901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Приложение №1- Техническое задание.</w:t>
      </w:r>
    </w:p>
    <w:p w:rsidR="00FB659E" w:rsidRPr="00513901" w:rsidRDefault="00FB659E" w:rsidP="00FB659E">
      <w:pPr>
        <w:pStyle w:val="af5"/>
        <w:numPr>
          <w:ilvl w:val="0"/>
          <w:numId w:val="37"/>
        </w:numPr>
        <w:tabs>
          <w:tab w:val="left" w:pos="567"/>
        </w:tabs>
        <w:ind w:right="-3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Приложение №2- Состав исполнительной документации</w:t>
      </w:r>
    </w:p>
    <w:p w:rsidR="00FB659E" w:rsidRPr="00513901" w:rsidRDefault="00FB659E" w:rsidP="00FB659E">
      <w:pPr>
        <w:tabs>
          <w:tab w:val="left" w:pos="1134"/>
        </w:tabs>
        <w:ind w:left="663" w:right="-6"/>
        <w:outlineLvl w:val="1"/>
        <w:rPr>
          <w:sz w:val="22"/>
          <w:szCs w:val="22"/>
        </w:rPr>
      </w:pPr>
    </w:p>
    <w:p w:rsidR="00E642BF" w:rsidRPr="00245578" w:rsidRDefault="00E642BF" w:rsidP="00DD55E5">
      <w:pPr>
        <w:tabs>
          <w:tab w:val="left" w:pos="1134"/>
        </w:tabs>
        <w:ind w:left="360" w:right="-3"/>
        <w:jc w:val="center"/>
        <w:outlineLvl w:val="0"/>
        <w:rPr>
          <w:color w:val="FF0000"/>
          <w:sz w:val="22"/>
          <w:szCs w:val="22"/>
        </w:rPr>
      </w:pPr>
    </w:p>
    <w:p w:rsidR="005452A9" w:rsidRPr="00513901" w:rsidRDefault="005452A9" w:rsidP="00DD55E5">
      <w:pPr>
        <w:pStyle w:val="af5"/>
        <w:numPr>
          <w:ilvl w:val="0"/>
          <w:numId w:val="30"/>
        </w:numPr>
        <w:spacing w:before="180" w:after="120"/>
        <w:ind w:right="-6"/>
        <w:jc w:val="center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ЮРИДИЧЕСКИЕ АДРЕСА И БАНКОВСКИЕ РЕКВИЗИТЫ СТОРОН:</w:t>
      </w:r>
    </w:p>
    <w:p w:rsidR="00E642BF" w:rsidRPr="00513901" w:rsidRDefault="00E642BF" w:rsidP="00DD55E5">
      <w:pPr>
        <w:spacing w:before="180" w:after="120"/>
        <w:ind w:right="-6"/>
        <w:jc w:val="center"/>
        <w:outlineLvl w:val="0"/>
        <w:rPr>
          <w:sz w:val="22"/>
          <w:szCs w:val="22"/>
        </w:rPr>
      </w:pPr>
    </w:p>
    <w:p w:rsidR="005452A9" w:rsidRPr="00513901" w:rsidRDefault="005452A9" w:rsidP="005452A9">
      <w:pPr>
        <w:ind w:right="-3"/>
        <w:jc w:val="both"/>
        <w:outlineLvl w:val="0"/>
        <w:rPr>
          <w:b/>
          <w:sz w:val="22"/>
          <w:szCs w:val="22"/>
        </w:rPr>
      </w:pPr>
      <w:r w:rsidRPr="00513901">
        <w:rPr>
          <w:b/>
          <w:sz w:val="22"/>
          <w:szCs w:val="22"/>
        </w:rPr>
        <w:t>От Заказчика:</w:t>
      </w:r>
    </w:p>
    <w:p w:rsidR="00EA5F9F" w:rsidRPr="00513901" w:rsidRDefault="00EA5F9F" w:rsidP="00EA5F9F">
      <w:pPr>
        <w:ind w:right="30"/>
      </w:pPr>
      <w:r w:rsidRPr="00513901">
        <w:t xml:space="preserve">Открытое акционерное общество </w:t>
      </w:r>
    </w:p>
    <w:p w:rsidR="00EA5F9F" w:rsidRPr="00513901" w:rsidRDefault="00EA5F9F" w:rsidP="00EA5F9F">
      <w:pPr>
        <w:ind w:right="30"/>
      </w:pPr>
      <w:r w:rsidRPr="00513901">
        <w:t>«Башинформсвязь»</w:t>
      </w:r>
    </w:p>
    <w:p w:rsidR="00EA5F9F" w:rsidRPr="00513901" w:rsidRDefault="00EA5F9F" w:rsidP="00EA5F9F">
      <w:pPr>
        <w:ind w:right="30"/>
      </w:pPr>
      <w:r w:rsidRPr="00513901">
        <w:t xml:space="preserve">Юридический </w:t>
      </w:r>
      <w:proofErr w:type="gramStart"/>
      <w:r w:rsidRPr="00513901">
        <w:t>адрес:  450000</w:t>
      </w:r>
      <w:proofErr w:type="gramEnd"/>
      <w:r w:rsidRPr="00513901">
        <w:t xml:space="preserve"> Республика </w:t>
      </w:r>
    </w:p>
    <w:p w:rsidR="00EA5F9F" w:rsidRPr="00513901" w:rsidRDefault="00EA5F9F" w:rsidP="00EA5F9F">
      <w:pPr>
        <w:ind w:right="30"/>
      </w:pPr>
      <w:r w:rsidRPr="00513901">
        <w:t>Башкортостан, г. Уфа, ул. Ленина, 32/1</w:t>
      </w:r>
    </w:p>
    <w:p w:rsidR="00EA5F9F" w:rsidRPr="00513901" w:rsidRDefault="00EA5F9F" w:rsidP="00EA5F9F">
      <w:pPr>
        <w:ind w:right="30"/>
      </w:pPr>
      <w:r w:rsidRPr="00513901">
        <w:t xml:space="preserve">Почтовый адрес:450000, Республика </w:t>
      </w:r>
    </w:p>
    <w:p w:rsidR="00EA5F9F" w:rsidRPr="00513901" w:rsidRDefault="00EA5F9F" w:rsidP="00EA5F9F">
      <w:pPr>
        <w:ind w:right="30"/>
      </w:pPr>
      <w:r w:rsidRPr="00513901">
        <w:t xml:space="preserve">Башкортостан, </w:t>
      </w:r>
      <w:proofErr w:type="spellStart"/>
      <w:r w:rsidRPr="00513901">
        <w:t>г.Уфа</w:t>
      </w:r>
      <w:proofErr w:type="spellEnd"/>
      <w:r w:rsidRPr="00513901">
        <w:t>, ул.Ленина,32/1</w:t>
      </w:r>
    </w:p>
    <w:p w:rsidR="00EA5F9F" w:rsidRPr="00513901" w:rsidRDefault="00EA5F9F" w:rsidP="00EA5F9F">
      <w:pPr>
        <w:ind w:right="30"/>
      </w:pPr>
      <w:r w:rsidRPr="00513901">
        <w:t>ИНН 0274018377</w:t>
      </w:r>
    </w:p>
    <w:p w:rsidR="00EA5F9F" w:rsidRPr="00513901" w:rsidRDefault="00EA5F9F" w:rsidP="00EA5F9F">
      <w:pPr>
        <w:ind w:right="30"/>
      </w:pPr>
      <w:r w:rsidRPr="00513901">
        <w:t>КПП 997750001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>р/с 40702810</w:t>
      </w:r>
      <w:r w:rsidR="0039623B">
        <w:rPr>
          <w:lang w:val="en-US"/>
        </w:rPr>
        <w:t>129300000171</w:t>
      </w:r>
      <w:r w:rsidRPr="00513901">
        <w:t xml:space="preserve"> в Филиале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 xml:space="preserve">«Нижегородский» 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 xml:space="preserve">ОАО «Альфа-Банк» </w:t>
      </w:r>
      <w:proofErr w:type="spellStart"/>
      <w:r w:rsidRPr="00513901">
        <w:t>г.Нижний</w:t>
      </w:r>
      <w:proofErr w:type="spellEnd"/>
      <w:r w:rsidRPr="00513901">
        <w:t xml:space="preserve"> Новгород</w:t>
      </w:r>
    </w:p>
    <w:p w:rsidR="00EA5F9F" w:rsidRPr="00513901" w:rsidRDefault="00EA5F9F" w:rsidP="00EA5F9F">
      <w:pPr>
        <w:spacing w:line="240" w:lineRule="exact"/>
        <w:contextualSpacing/>
      </w:pPr>
      <w:r w:rsidRPr="00513901">
        <w:t>к/с 30101810200000000824</w:t>
      </w:r>
    </w:p>
    <w:p w:rsidR="00EA5F9F" w:rsidRPr="00513901" w:rsidRDefault="00EA5F9F" w:rsidP="00EA5F9F">
      <w:r w:rsidRPr="00513901">
        <w:t>БИК 042202824</w:t>
      </w:r>
    </w:p>
    <w:p w:rsidR="00FB659E" w:rsidRPr="00513901" w:rsidRDefault="00FB659E" w:rsidP="00FB659E">
      <w:pPr>
        <w:ind w:right="-3"/>
        <w:jc w:val="both"/>
        <w:rPr>
          <w:b/>
        </w:rPr>
      </w:pPr>
    </w:p>
    <w:p w:rsidR="006E77DD" w:rsidRPr="00513901" w:rsidRDefault="006E77DD" w:rsidP="005452A9">
      <w:pPr>
        <w:ind w:right="-3"/>
        <w:jc w:val="both"/>
        <w:rPr>
          <w:b/>
        </w:rPr>
      </w:pPr>
    </w:p>
    <w:p w:rsidR="005452A9" w:rsidRPr="00513901" w:rsidRDefault="005452A9" w:rsidP="005452A9">
      <w:pPr>
        <w:ind w:right="-3"/>
        <w:jc w:val="both"/>
        <w:rPr>
          <w:b/>
          <w:sz w:val="22"/>
          <w:szCs w:val="22"/>
        </w:rPr>
      </w:pPr>
      <w:r w:rsidRPr="00513901">
        <w:rPr>
          <w:b/>
          <w:sz w:val="22"/>
          <w:szCs w:val="22"/>
        </w:rPr>
        <w:t>От Подрядчика:</w:t>
      </w: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751455" w:rsidRDefault="00751455" w:rsidP="005452A9">
      <w:pPr>
        <w:ind w:right="-3"/>
        <w:jc w:val="both"/>
        <w:outlineLvl w:val="0"/>
        <w:rPr>
          <w:sz w:val="22"/>
          <w:szCs w:val="22"/>
        </w:rPr>
      </w:pPr>
    </w:p>
    <w:p w:rsidR="005452A9" w:rsidRPr="00513901" w:rsidRDefault="005452A9" w:rsidP="005452A9">
      <w:pPr>
        <w:ind w:right="-3"/>
        <w:jc w:val="both"/>
        <w:outlineLvl w:val="0"/>
        <w:rPr>
          <w:sz w:val="22"/>
          <w:szCs w:val="22"/>
        </w:rPr>
      </w:pPr>
      <w:r w:rsidRPr="00513901">
        <w:rPr>
          <w:sz w:val="22"/>
          <w:szCs w:val="22"/>
        </w:rPr>
        <w:t>Настоящий договор составлен в 2-х экземплярах по 1 экз. для каждой стороны.</w:t>
      </w:r>
    </w:p>
    <w:p w:rsidR="005452A9" w:rsidRPr="00513901" w:rsidRDefault="005452A9" w:rsidP="005452A9">
      <w:pPr>
        <w:ind w:right="-3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13901" w:rsidRPr="00513901" w:rsidTr="00D5614E">
        <w:trPr>
          <w:trHeight w:val="414"/>
        </w:trPr>
        <w:tc>
          <w:tcPr>
            <w:tcW w:w="4786" w:type="dxa"/>
          </w:tcPr>
          <w:p w:rsidR="005452A9" w:rsidRPr="00513901" w:rsidRDefault="005452A9" w:rsidP="00D5614E">
            <w:pPr>
              <w:rPr>
                <w:b/>
                <w:bCs/>
                <w:sz w:val="22"/>
                <w:szCs w:val="22"/>
              </w:rPr>
            </w:pPr>
            <w:r w:rsidRPr="00513901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5452A9" w:rsidRPr="00513901" w:rsidRDefault="005452A9" w:rsidP="00D5614E">
            <w:pPr>
              <w:rPr>
                <w:b/>
                <w:sz w:val="22"/>
                <w:szCs w:val="22"/>
              </w:rPr>
            </w:pPr>
            <w:r w:rsidRPr="00513901">
              <w:rPr>
                <w:b/>
                <w:sz w:val="22"/>
                <w:szCs w:val="22"/>
              </w:rPr>
              <w:t>ПОДРЯДЧИК</w:t>
            </w:r>
          </w:p>
        </w:tc>
      </w:tr>
      <w:tr w:rsidR="00513901" w:rsidRPr="00513901" w:rsidTr="00D5614E">
        <w:trPr>
          <w:trHeight w:val="80"/>
        </w:trPr>
        <w:tc>
          <w:tcPr>
            <w:tcW w:w="4786" w:type="dxa"/>
          </w:tcPr>
          <w:p w:rsidR="005452A9" w:rsidRPr="00513901" w:rsidRDefault="005452A9" w:rsidP="00D5614E">
            <w:pPr>
              <w:jc w:val="both"/>
              <w:rPr>
                <w:sz w:val="22"/>
                <w:szCs w:val="22"/>
              </w:rPr>
            </w:pPr>
          </w:p>
          <w:p w:rsidR="009B63DB" w:rsidRPr="00513901" w:rsidRDefault="009B63DB" w:rsidP="009B63DB">
            <w:pPr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Генеральный директор</w:t>
            </w:r>
          </w:p>
          <w:p w:rsidR="009B63DB" w:rsidRPr="00513901" w:rsidRDefault="009B63DB" w:rsidP="009B63DB">
            <w:pPr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ОАО «Башинформсвязь»</w:t>
            </w:r>
          </w:p>
          <w:p w:rsidR="009B63DB" w:rsidRPr="00513901" w:rsidRDefault="009B63DB" w:rsidP="009B63DB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9B63DB" w:rsidRPr="00513901" w:rsidRDefault="009B63DB" w:rsidP="009B63DB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5452A9" w:rsidRPr="00513901" w:rsidRDefault="009B63DB" w:rsidP="006E77DD">
            <w:pPr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513901">
              <w:rPr>
                <w:sz w:val="22"/>
                <w:szCs w:val="22"/>
              </w:rPr>
              <w:t>Сафеев</w:t>
            </w:r>
            <w:proofErr w:type="spellEnd"/>
            <w:r w:rsidRPr="00513901">
              <w:rPr>
                <w:sz w:val="22"/>
                <w:szCs w:val="22"/>
              </w:rPr>
              <w:t xml:space="preserve"> /</w:t>
            </w:r>
          </w:p>
        </w:tc>
        <w:tc>
          <w:tcPr>
            <w:tcW w:w="4961" w:type="dxa"/>
          </w:tcPr>
          <w:p w:rsidR="005452A9" w:rsidRPr="00751455" w:rsidRDefault="005452A9" w:rsidP="00D5614E">
            <w:pPr>
              <w:rPr>
                <w:sz w:val="22"/>
                <w:szCs w:val="22"/>
              </w:rPr>
            </w:pPr>
          </w:p>
          <w:p w:rsidR="005452A9" w:rsidRPr="00751455" w:rsidRDefault="00751455" w:rsidP="00D5614E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_____________________</w:t>
            </w:r>
          </w:p>
          <w:p w:rsidR="00751455" w:rsidRPr="00751455" w:rsidRDefault="00751455" w:rsidP="00D5614E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_____________________</w:t>
            </w:r>
          </w:p>
          <w:p w:rsidR="00142864" w:rsidRPr="00751455" w:rsidRDefault="00142864" w:rsidP="00D5614E">
            <w:pPr>
              <w:rPr>
                <w:sz w:val="22"/>
                <w:szCs w:val="22"/>
              </w:rPr>
            </w:pPr>
          </w:p>
          <w:p w:rsidR="00142864" w:rsidRPr="00751455" w:rsidRDefault="00142864" w:rsidP="00D5614E">
            <w:pPr>
              <w:rPr>
                <w:sz w:val="22"/>
                <w:szCs w:val="22"/>
              </w:rPr>
            </w:pPr>
          </w:p>
          <w:p w:rsidR="005452A9" w:rsidRPr="00751455" w:rsidRDefault="007349D4" w:rsidP="00751455">
            <w:pPr>
              <w:jc w:val="both"/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</w:t>
            </w:r>
            <w:r w:rsidR="005452A9" w:rsidRPr="00751455">
              <w:rPr>
                <w:sz w:val="22"/>
                <w:szCs w:val="22"/>
              </w:rPr>
              <w:t xml:space="preserve">______ / </w:t>
            </w:r>
            <w:r w:rsidR="00751455" w:rsidRPr="00751455">
              <w:rPr>
                <w:sz w:val="22"/>
                <w:szCs w:val="22"/>
              </w:rPr>
              <w:t>_________________</w:t>
            </w:r>
            <w:r w:rsidR="005452A9" w:rsidRPr="00751455">
              <w:rPr>
                <w:sz w:val="22"/>
                <w:szCs w:val="22"/>
              </w:rPr>
              <w:t>/</w:t>
            </w:r>
          </w:p>
        </w:tc>
      </w:tr>
    </w:tbl>
    <w:p w:rsidR="002437D5" w:rsidRDefault="002437D5" w:rsidP="002437D5">
      <w:pPr>
        <w:ind w:right="-3" w:firstLine="709"/>
        <w:jc w:val="right"/>
        <w:rPr>
          <w:b/>
        </w:rPr>
      </w:pPr>
    </w:p>
    <w:p w:rsidR="002437D5" w:rsidRDefault="002437D5" w:rsidP="002437D5">
      <w:pPr>
        <w:pStyle w:val="a8"/>
      </w:pPr>
      <w:r>
        <w:br w:type="page"/>
      </w:r>
    </w:p>
    <w:p w:rsidR="002437D5" w:rsidRPr="00513901" w:rsidRDefault="002437D5" w:rsidP="002437D5">
      <w:pPr>
        <w:ind w:right="-3" w:firstLine="709"/>
        <w:jc w:val="right"/>
        <w:rPr>
          <w:b/>
        </w:rPr>
      </w:pPr>
      <w:r w:rsidRPr="00513901">
        <w:rPr>
          <w:b/>
        </w:rPr>
        <w:lastRenderedPageBreak/>
        <w:t xml:space="preserve">Приложение № </w:t>
      </w:r>
      <w:r>
        <w:rPr>
          <w:b/>
        </w:rPr>
        <w:t>1</w:t>
      </w:r>
    </w:p>
    <w:p w:rsidR="002437D5" w:rsidRPr="00513901" w:rsidRDefault="002437D5" w:rsidP="002437D5">
      <w:pPr>
        <w:ind w:right="-3" w:firstLine="709"/>
        <w:jc w:val="right"/>
        <w:rPr>
          <w:b/>
        </w:rPr>
      </w:pPr>
      <w:r w:rsidRPr="00513901">
        <w:rPr>
          <w:b/>
        </w:rPr>
        <w:t xml:space="preserve">к договору </w:t>
      </w:r>
      <w:r w:rsidRPr="00751455">
        <w:rPr>
          <w:b/>
        </w:rPr>
        <w:t xml:space="preserve">№ ____ от «__» ______ </w:t>
      </w:r>
      <w:proofErr w:type="gramStart"/>
      <w:r w:rsidRPr="00751455">
        <w:rPr>
          <w:b/>
        </w:rPr>
        <w:t xml:space="preserve">2015  </w:t>
      </w:r>
      <w:r w:rsidRPr="00513901">
        <w:rPr>
          <w:b/>
        </w:rPr>
        <w:t>г.</w:t>
      </w:r>
      <w:proofErr w:type="gramEnd"/>
    </w:p>
    <w:p w:rsidR="002437D5" w:rsidRPr="002437D5" w:rsidRDefault="002437D5" w:rsidP="002437D5">
      <w:pPr>
        <w:suppressAutoHyphens w:val="0"/>
        <w:jc w:val="right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right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2437D5">
        <w:rPr>
          <w:b/>
          <w:sz w:val="24"/>
          <w:szCs w:val="24"/>
          <w:lang w:eastAsia="ru-RU"/>
        </w:rPr>
        <w:t xml:space="preserve">ТЕХНИЧЕСКОЕ ЗАДАНИЕ </w:t>
      </w:r>
    </w:p>
    <w:p w:rsidR="002437D5" w:rsidRPr="002437D5" w:rsidRDefault="002437D5" w:rsidP="002437D5">
      <w:pPr>
        <w:suppressAutoHyphens w:val="0"/>
        <w:jc w:val="center"/>
        <w:rPr>
          <w:b/>
          <w:sz w:val="24"/>
          <w:szCs w:val="24"/>
          <w:lang w:eastAsia="ru-RU"/>
        </w:rPr>
      </w:pPr>
      <w:r w:rsidRPr="002437D5">
        <w:rPr>
          <w:b/>
          <w:sz w:val="24"/>
          <w:szCs w:val="24"/>
          <w:lang w:eastAsia="ru-RU"/>
        </w:rPr>
        <w:t xml:space="preserve">на выполнение подрядных работ по устройству переходов методом горизонтально (наклонно)-направленного бурения (ГНБ) по объектам строительство и капитального ремонта ОАО «Башинформсвязь» </w:t>
      </w:r>
      <w:proofErr w:type="gramStart"/>
      <w:r w:rsidRPr="002437D5">
        <w:rPr>
          <w:b/>
          <w:sz w:val="24"/>
          <w:szCs w:val="24"/>
          <w:lang w:eastAsia="ru-RU"/>
        </w:rPr>
        <w:t>в  2015</w:t>
      </w:r>
      <w:proofErr w:type="gramEnd"/>
      <w:r w:rsidRPr="002437D5">
        <w:rPr>
          <w:b/>
          <w:sz w:val="24"/>
          <w:szCs w:val="24"/>
          <w:lang w:eastAsia="ru-RU"/>
        </w:rPr>
        <w:t xml:space="preserve"> года (зона ЦТЭ _ 847м))</w:t>
      </w: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  <w:r w:rsidRPr="002437D5">
        <w:rPr>
          <w:sz w:val="24"/>
          <w:szCs w:val="24"/>
          <w:lang w:eastAsia="ru-RU"/>
        </w:rPr>
        <w:t xml:space="preserve">Предполагаемая длина переходов через газопроводы в/д, нефтепроводы, </w:t>
      </w:r>
      <w:proofErr w:type="gramStart"/>
      <w:r w:rsidRPr="002437D5">
        <w:rPr>
          <w:sz w:val="24"/>
          <w:szCs w:val="24"/>
          <w:lang w:eastAsia="ru-RU"/>
        </w:rPr>
        <w:t>дороги  методом</w:t>
      </w:r>
      <w:proofErr w:type="gramEnd"/>
      <w:r w:rsidRPr="002437D5">
        <w:rPr>
          <w:sz w:val="24"/>
          <w:szCs w:val="24"/>
          <w:lang w:eastAsia="ru-RU"/>
        </w:rPr>
        <w:t xml:space="preserve"> горизонтально (наклонно)-направленного бурения (ГНБ)</w:t>
      </w: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  <w:r w:rsidRPr="002437D5">
        <w:rPr>
          <w:sz w:val="24"/>
          <w:szCs w:val="24"/>
          <w:lang w:eastAsia="ru-RU"/>
        </w:rPr>
        <w:t xml:space="preserve">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2437D5" w:rsidRPr="002437D5" w:rsidTr="00836FA7">
        <w:trPr>
          <w:trHeight w:val="390"/>
        </w:trPr>
        <w:tc>
          <w:tcPr>
            <w:tcW w:w="720" w:type="dxa"/>
            <w:vAlign w:val="center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№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060" w:type="dxa"/>
            <w:vAlign w:val="center"/>
          </w:tcPr>
          <w:p w:rsidR="002437D5" w:rsidRPr="002437D5" w:rsidRDefault="002437D5" w:rsidP="002437D5">
            <w:pPr>
              <w:suppressAutoHyphens w:val="0"/>
              <w:spacing w:before="120" w:after="12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Перечень основных данных и требований</w:t>
            </w:r>
          </w:p>
        </w:tc>
        <w:tc>
          <w:tcPr>
            <w:tcW w:w="6001" w:type="dxa"/>
            <w:vAlign w:val="center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Основные данные и требования</w:t>
            </w:r>
          </w:p>
        </w:tc>
      </w:tr>
      <w:tr w:rsidR="002437D5" w:rsidRPr="002437D5" w:rsidTr="00836FA7">
        <w:trPr>
          <w:trHeight w:val="180"/>
        </w:trPr>
        <w:tc>
          <w:tcPr>
            <w:tcW w:w="720" w:type="dxa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2437D5" w:rsidRPr="002437D5" w:rsidTr="00836FA7">
        <w:trPr>
          <w:trHeight w:val="339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2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ОАО «Башинформсвязь»</w:t>
            </w:r>
          </w:p>
        </w:tc>
      </w:tr>
      <w:tr w:rsidR="002437D5" w:rsidRPr="002437D5" w:rsidTr="00836FA7">
        <w:trPr>
          <w:trHeight w:val="339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2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Вид строительства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Новое строительство (код </w:t>
            </w:r>
            <w:r w:rsidRPr="002437D5">
              <w:rPr>
                <w:sz w:val="24"/>
                <w:szCs w:val="24"/>
                <w:lang w:val="en-US" w:eastAsia="ru-RU"/>
              </w:rPr>
              <w:t>PI</w:t>
            </w:r>
            <w:r w:rsidRPr="002437D5">
              <w:rPr>
                <w:sz w:val="24"/>
                <w:szCs w:val="24"/>
                <w:lang w:eastAsia="ru-RU"/>
              </w:rPr>
              <w:t>02)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437D5" w:rsidRPr="002437D5" w:rsidTr="00836FA7">
        <w:trPr>
          <w:trHeight w:val="609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2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Назначение объекта, сооружения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Устройство переходов через дороги, продуктопроводы, коммуникации, водные и прочие преграды при прокладке ВОК на объектах строительства 2015 года (зона ЦТЭ)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437D5" w:rsidRPr="002437D5" w:rsidTr="00836FA7">
        <w:trPr>
          <w:trHeight w:val="406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2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Собственные средства ОАО «Башинформсвязь»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437D5" w:rsidRPr="002437D5" w:rsidTr="00836FA7">
        <w:trPr>
          <w:trHeight w:val="605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2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Расчетная стоимость строительства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Расчетная стоимость работ (включая материалы и перебазировку строительной техники) без НДС составляет </w:t>
            </w:r>
            <w:r>
              <w:rPr>
                <w:sz w:val="24"/>
                <w:szCs w:val="24"/>
                <w:lang w:eastAsia="ru-RU"/>
              </w:rPr>
              <w:t>________________</w:t>
            </w:r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437D5">
              <w:rPr>
                <w:sz w:val="24"/>
                <w:szCs w:val="24"/>
                <w:lang w:eastAsia="ru-RU"/>
              </w:rPr>
              <w:t>руб.(</w:t>
            </w:r>
            <w:proofErr w:type="gramEnd"/>
            <w:r w:rsidRPr="002437D5">
              <w:rPr>
                <w:sz w:val="24"/>
                <w:szCs w:val="24"/>
                <w:u w:val="single"/>
                <w:lang w:eastAsia="ru-RU"/>
              </w:rPr>
              <w:t>Сумма прописью</w:t>
            </w:r>
            <w:r w:rsidRPr="002437D5">
              <w:rPr>
                <w:sz w:val="24"/>
                <w:szCs w:val="24"/>
                <w:lang w:eastAsia="ru-RU"/>
              </w:rPr>
              <w:t>) на 847м ГНБ или:</w:t>
            </w:r>
          </w:p>
          <w:p w:rsidR="002437D5" w:rsidRPr="002437D5" w:rsidRDefault="002437D5" w:rsidP="002437D5">
            <w:pPr>
              <w:numPr>
                <w:ilvl w:val="0"/>
                <w:numId w:val="41"/>
              </w:numPr>
              <w:suppressAutoHyphens w:val="0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</w:t>
            </w:r>
            <w:r w:rsidRPr="002437D5">
              <w:rPr>
                <w:sz w:val="24"/>
                <w:szCs w:val="24"/>
                <w:lang w:eastAsia="ru-RU"/>
              </w:rPr>
              <w:t xml:space="preserve">0 руб./м при бурении </w:t>
            </w:r>
          </w:p>
          <w:p w:rsidR="002437D5" w:rsidRPr="002437D5" w:rsidRDefault="002437D5" w:rsidP="002437D5">
            <w:pPr>
              <w:suppressAutoHyphens w:val="0"/>
              <w:ind w:left="708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в грунтах 2-3 категорий.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Стоимость выдачи технических условий на пересечение сторонних коммуникаций заказчик оплачивает отдельно.</w:t>
            </w:r>
          </w:p>
        </w:tc>
      </w:tr>
      <w:tr w:rsidR="002437D5" w:rsidRPr="002437D5" w:rsidTr="00836FA7">
        <w:trPr>
          <w:trHeight w:val="667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2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Способ строительства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Подрядный</w:t>
            </w:r>
          </w:p>
        </w:tc>
      </w:tr>
      <w:tr w:rsidR="002437D5" w:rsidRPr="002437D5" w:rsidTr="00836FA7">
        <w:trPr>
          <w:trHeight w:val="667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2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Наименование подрядной организации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Определить по итогам рассмотрения предложений подрядчиков на комиссии по выбору подрядчика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</w:tbl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  <w:r w:rsidRPr="002437D5">
        <w:rPr>
          <w:sz w:val="24"/>
          <w:szCs w:val="24"/>
          <w:lang w:eastAsia="ru-RU"/>
        </w:rPr>
        <w:t xml:space="preserve">8. Перечень ГНБ и сроки исполнения </w:t>
      </w:r>
      <w:r w:rsidRPr="002437D5">
        <w:rPr>
          <w:sz w:val="32"/>
          <w:szCs w:val="32"/>
          <w:lang w:eastAsia="ru-RU"/>
        </w:rPr>
        <w:t>*</w:t>
      </w:r>
      <w:r w:rsidRPr="002437D5">
        <w:rPr>
          <w:sz w:val="24"/>
          <w:szCs w:val="24"/>
          <w:lang w:eastAsia="ru-RU"/>
        </w:rPr>
        <w:t>(См. примечание)</w:t>
      </w:r>
    </w:p>
    <w:p w:rsidR="002437D5" w:rsidRPr="002437D5" w:rsidRDefault="002437D5" w:rsidP="002437D5">
      <w:pPr>
        <w:suppressAutoHyphens w:val="0"/>
        <w:jc w:val="center"/>
        <w:rPr>
          <w:sz w:val="24"/>
          <w:szCs w:val="24"/>
          <w:lang w:eastAsia="ru-RU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544"/>
        <w:gridCol w:w="2126"/>
        <w:gridCol w:w="2126"/>
        <w:gridCol w:w="1843"/>
      </w:tblGrid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lang w:eastAsia="ru-RU"/>
              </w:rPr>
            </w:pPr>
            <w:r w:rsidRPr="002437D5">
              <w:rPr>
                <w:lang w:eastAsia="ru-RU"/>
              </w:rPr>
              <w:t>№ п/п</w:t>
            </w: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Длина трассы, м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Код ИП</w:t>
            </w: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ind w:right="-25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Сроки исполнения</w:t>
            </w: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ind w:left="36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C37D04">
              <w:rPr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numPr>
                <w:ilvl w:val="0"/>
                <w:numId w:val="39"/>
              </w:num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Строительство сети доступа </w:t>
            </w:r>
            <w:r w:rsidRPr="002437D5">
              <w:rPr>
                <w:sz w:val="24"/>
                <w:szCs w:val="24"/>
                <w:lang w:val="en-US" w:eastAsia="ru-RU"/>
              </w:rPr>
              <w:t>ADSL</w:t>
            </w:r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Кушнаренковский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РУС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(1 переход 86м через речку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Мишида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д.Калтаево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; 1 переход 100м через болото в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д.Гургурриево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Кушнаренковского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р-на, 1 труба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диам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>. 63мм)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8"/>
                <w:szCs w:val="24"/>
                <w:lang w:eastAsia="ru-RU"/>
              </w:rPr>
            </w:pPr>
            <w:r w:rsidRPr="002437D5">
              <w:rPr>
                <w:b/>
                <w:sz w:val="28"/>
                <w:szCs w:val="24"/>
                <w:lang w:eastAsia="ru-RU"/>
              </w:rPr>
              <w:t>86+100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2"/>
                <w:szCs w:val="24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lang w:eastAsia="ru-RU"/>
              </w:rPr>
            </w:pPr>
            <w:r w:rsidRPr="002437D5">
              <w:rPr>
                <w:lang w:eastAsia="ru-RU"/>
              </w:rPr>
              <w:t>202001010815-0085</w:t>
            </w:r>
          </w:p>
          <w:p w:rsidR="002437D5" w:rsidRPr="002437D5" w:rsidRDefault="002437D5" w:rsidP="002437D5">
            <w:pPr>
              <w:suppressAutoHyphens w:val="0"/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20.06.15г. </w:t>
            </w: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numPr>
                <w:ilvl w:val="0"/>
                <w:numId w:val="39"/>
              </w:num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Строительство сети доступа </w:t>
            </w:r>
            <w:r w:rsidRPr="002437D5">
              <w:rPr>
                <w:sz w:val="24"/>
                <w:szCs w:val="24"/>
                <w:lang w:val="en-US" w:eastAsia="ru-RU"/>
              </w:rPr>
              <w:t>PON</w:t>
            </w:r>
            <w:r w:rsidRPr="002437D5">
              <w:rPr>
                <w:sz w:val="24"/>
                <w:szCs w:val="24"/>
                <w:lang w:eastAsia="ru-RU"/>
              </w:rPr>
              <w:t xml:space="preserve"> Жуково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Мысовцево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Уфимского района</w:t>
            </w:r>
          </w:p>
          <w:p w:rsidR="002437D5" w:rsidRPr="002437D5" w:rsidRDefault="002437D5" w:rsidP="002437D5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(1 переход 63м через железную дорогу – 2 трубы диам.63мм; 1 переход 64м через нефтепровод - 1 труба диам.63мм; 1 переход 73м через ручей у ж/д переезда в Ст. Жуково – 1 труба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диам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>. 63мм)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8"/>
                <w:szCs w:val="24"/>
                <w:lang w:eastAsia="ru-RU"/>
              </w:rPr>
            </w:pPr>
            <w:r w:rsidRPr="002437D5">
              <w:rPr>
                <w:b/>
                <w:sz w:val="28"/>
                <w:szCs w:val="24"/>
                <w:lang w:eastAsia="ru-RU"/>
              </w:rPr>
              <w:t>63+64+73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2"/>
                <w:szCs w:val="24"/>
                <w:lang w:eastAsia="ru-RU"/>
              </w:rPr>
              <w:t>Грунт 2-3 категории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lang w:eastAsia="ru-RU"/>
              </w:rPr>
            </w:pPr>
            <w:r w:rsidRPr="002437D5">
              <w:rPr>
                <w:lang w:eastAsia="ru-RU"/>
              </w:rPr>
              <w:t>213001010815-0137</w:t>
            </w:r>
          </w:p>
          <w:p w:rsidR="002437D5" w:rsidRPr="002437D5" w:rsidRDefault="002437D5" w:rsidP="002437D5">
            <w:pPr>
              <w:suppressAutoHyphens w:val="0"/>
              <w:rPr>
                <w:sz w:val="28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20.06.15г.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numPr>
                <w:ilvl w:val="0"/>
                <w:numId w:val="39"/>
              </w:num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Строительство сети доступа </w:t>
            </w:r>
            <w:r w:rsidRPr="002437D5">
              <w:rPr>
                <w:sz w:val="24"/>
                <w:szCs w:val="24"/>
                <w:lang w:val="en-US" w:eastAsia="ru-RU"/>
              </w:rPr>
              <w:t>PON</w:t>
            </w:r>
            <w:r w:rsidRPr="002437D5">
              <w:rPr>
                <w:sz w:val="24"/>
                <w:szCs w:val="24"/>
                <w:lang w:eastAsia="ru-RU"/>
              </w:rPr>
              <w:t xml:space="preserve"> Уфа 2 этап</w:t>
            </w:r>
          </w:p>
          <w:p w:rsidR="002437D5" w:rsidRPr="002437D5" w:rsidRDefault="002437D5" w:rsidP="002437D5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(1 переход ж/дома по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Пр.Октября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, 105/1 через проезд на новостройку – 30м; 1 переход через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ул.Кусимова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около ж/дома №15/1 - 45м; 1 труба диам.63мм)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8"/>
                <w:szCs w:val="24"/>
                <w:lang w:eastAsia="ru-RU"/>
              </w:rPr>
            </w:pPr>
            <w:r w:rsidRPr="002437D5">
              <w:rPr>
                <w:b/>
                <w:sz w:val="28"/>
                <w:szCs w:val="24"/>
                <w:lang w:eastAsia="ru-RU"/>
              </w:rPr>
              <w:t>30+45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2"/>
                <w:szCs w:val="24"/>
                <w:lang w:eastAsia="ru-RU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lang w:eastAsia="ru-RU"/>
              </w:rPr>
            </w:pPr>
            <w:r w:rsidRPr="002437D5">
              <w:rPr>
                <w:lang w:eastAsia="ru-RU"/>
              </w:rPr>
              <w:t>213001010815-0140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color w:val="FF0000"/>
                <w:lang w:eastAsia="ru-RU"/>
              </w:rPr>
            </w:pPr>
          </w:p>
          <w:p w:rsidR="002437D5" w:rsidRPr="002437D5" w:rsidRDefault="002437D5" w:rsidP="002437D5">
            <w:pPr>
              <w:suppressAutoHyphens w:val="0"/>
              <w:rPr>
                <w:color w:val="FF0000"/>
                <w:sz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20.05.15г.</w:t>
            </w: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numPr>
                <w:ilvl w:val="0"/>
                <w:numId w:val="39"/>
              </w:num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Строительство сети доступа </w:t>
            </w:r>
            <w:r w:rsidRPr="002437D5">
              <w:rPr>
                <w:sz w:val="24"/>
                <w:szCs w:val="24"/>
                <w:lang w:val="en-US" w:eastAsia="ru-RU"/>
              </w:rPr>
              <w:t>PON</w:t>
            </w:r>
            <w:r w:rsidRPr="002437D5">
              <w:rPr>
                <w:sz w:val="24"/>
                <w:szCs w:val="24"/>
                <w:lang w:eastAsia="ru-RU"/>
              </w:rPr>
              <w:t xml:space="preserve"> пригород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г.Уфы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(1 переход 50м через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ул.Радужная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и газопровод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д.Федоровка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>, 1 труба диам.63мм)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8"/>
                <w:szCs w:val="24"/>
                <w:lang w:eastAsia="ru-RU"/>
              </w:rPr>
            </w:pPr>
            <w:r w:rsidRPr="002437D5">
              <w:rPr>
                <w:b/>
                <w:sz w:val="28"/>
                <w:szCs w:val="24"/>
                <w:lang w:eastAsia="ru-RU"/>
              </w:rPr>
              <w:t>50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2"/>
                <w:szCs w:val="24"/>
                <w:lang w:eastAsia="ru-RU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lang w:eastAsia="ru-RU"/>
              </w:rPr>
            </w:pPr>
            <w:r w:rsidRPr="002437D5">
              <w:rPr>
                <w:lang w:eastAsia="ru-RU"/>
              </w:rPr>
              <w:t>213001010815-0145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color w:val="FF0000"/>
                <w:lang w:eastAsia="ru-RU"/>
              </w:rPr>
            </w:pPr>
          </w:p>
          <w:p w:rsidR="002437D5" w:rsidRPr="002437D5" w:rsidRDefault="002437D5" w:rsidP="002437D5">
            <w:pPr>
              <w:suppressAutoHyphens w:val="0"/>
              <w:rPr>
                <w:color w:val="FF0000"/>
                <w:sz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20.06.15г.</w:t>
            </w: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numPr>
                <w:ilvl w:val="0"/>
                <w:numId w:val="39"/>
              </w:num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Строительство МСС ВОЛП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Старогумерово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-Старые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Тукмаклы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Кушнарековский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РУС (1 переход 86м через речку Письмен в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д.Старые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Тукмаклы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Кушнарековского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р-на; 1 переход 100м через овраг в д.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Гумерово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Кушнаренковского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района, везде 1 труба диам.63мм)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8"/>
                <w:szCs w:val="24"/>
                <w:lang w:eastAsia="ru-RU"/>
              </w:rPr>
            </w:pPr>
            <w:r w:rsidRPr="002437D5">
              <w:rPr>
                <w:b/>
                <w:sz w:val="28"/>
                <w:szCs w:val="24"/>
                <w:lang w:eastAsia="ru-RU"/>
              </w:rPr>
              <w:t>86+100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sz w:val="22"/>
                <w:szCs w:val="24"/>
                <w:lang w:eastAsia="ru-RU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lang w:eastAsia="ru-RU"/>
              </w:rPr>
            </w:pPr>
            <w:r w:rsidRPr="002437D5">
              <w:rPr>
                <w:lang w:eastAsia="ru-RU"/>
              </w:rPr>
              <w:t>605001060815-0156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lang w:eastAsia="ru-RU"/>
              </w:rPr>
            </w:pPr>
          </w:p>
          <w:p w:rsidR="002437D5" w:rsidRPr="002437D5" w:rsidRDefault="002437D5" w:rsidP="002437D5">
            <w:pPr>
              <w:suppressAutoHyphens w:val="0"/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20.06.15г.</w:t>
            </w: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numPr>
                <w:ilvl w:val="0"/>
                <w:numId w:val="39"/>
              </w:numPr>
              <w:suppressAutoHyphens w:val="0"/>
              <w:jc w:val="center"/>
              <w:rPr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Реконструкция МСС ВОЛП Благовещенск –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Тугай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 Благовещенский РУС</w:t>
            </w:r>
          </w:p>
          <w:p w:rsidR="002437D5" w:rsidRPr="002437D5" w:rsidRDefault="002437D5" w:rsidP="002437D5">
            <w:pPr>
              <w:suppressAutoHyphens w:val="0"/>
              <w:rPr>
                <w:color w:val="FF0000"/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(1 переход 150м через озеро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Абызово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 xml:space="preserve">, 1 труба </w:t>
            </w:r>
            <w:proofErr w:type="spellStart"/>
            <w:r w:rsidRPr="002437D5">
              <w:rPr>
                <w:sz w:val="24"/>
                <w:szCs w:val="24"/>
                <w:lang w:eastAsia="ru-RU"/>
              </w:rPr>
              <w:t>диам</w:t>
            </w:r>
            <w:proofErr w:type="spellEnd"/>
            <w:r w:rsidRPr="002437D5">
              <w:rPr>
                <w:sz w:val="24"/>
                <w:szCs w:val="24"/>
                <w:lang w:eastAsia="ru-RU"/>
              </w:rPr>
              <w:t>. 63мм)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8"/>
                <w:szCs w:val="24"/>
                <w:lang w:eastAsia="ru-RU"/>
              </w:rPr>
            </w:pPr>
            <w:r w:rsidRPr="002437D5">
              <w:rPr>
                <w:b/>
                <w:sz w:val="28"/>
                <w:szCs w:val="24"/>
                <w:lang w:eastAsia="ru-RU"/>
              </w:rPr>
              <w:t>150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sz w:val="22"/>
                <w:szCs w:val="24"/>
                <w:lang w:eastAsia="ru-RU"/>
              </w:rPr>
              <w:t>Грунт 3 категории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lang w:eastAsia="ru-RU"/>
              </w:rPr>
            </w:pPr>
            <w:r w:rsidRPr="002437D5">
              <w:rPr>
                <w:lang w:eastAsia="ru-RU"/>
              </w:rPr>
              <w:t>605004180815-0179</w:t>
            </w:r>
          </w:p>
          <w:p w:rsidR="002437D5" w:rsidRPr="002437D5" w:rsidRDefault="002437D5" w:rsidP="002437D5">
            <w:pPr>
              <w:suppressAutoHyphens w:val="0"/>
              <w:jc w:val="center"/>
              <w:rPr>
                <w:lang w:eastAsia="ru-RU"/>
              </w:rPr>
            </w:pPr>
          </w:p>
          <w:p w:rsidR="002437D5" w:rsidRPr="002437D5" w:rsidRDefault="002437D5" w:rsidP="002437D5">
            <w:pPr>
              <w:suppressAutoHyphens w:val="0"/>
              <w:rPr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20.10.15г.</w:t>
            </w:r>
          </w:p>
        </w:tc>
      </w:tr>
      <w:tr w:rsidR="002437D5" w:rsidRPr="002437D5" w:rsidTr="00836FA7">
        <w:tc>
          <w:tcPr>
            <w:tcW w:w="568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2437D5">
              <w:rPr>
                <w:b/>
                <w:sz w:val="28"/>
                <w:szCs w:val="24"/>
                <w:lang w:eastAsia="ru-RU"/>
              </w:rPr>
              <w:t>847</w:t>
            </w:r>
          </w:p>
        </w:tc>
        <w:tc>
          <w:tcPr>
            <w:tcW w:w="2126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437D5" w:rsidRPr="002437D5" w:rsidRDefault="002437D5" w:rsidP="002437D5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2437D5" w:rsidRPr="002437D5" w:rsidRDefault="002437D5" w:rsidP="002437D5">
      <w:pPr>
        <w:suppressAutoHyphens w:val="0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rPr>
          <w:color w:val="FF0000"/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rPr>
          <w:color w:val="FF0000"/>
          <w:sz w:val="24"/>
          <w:szCs w:val="24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0"/>
        <w:gridCol w:w="3060"/>
        <w:gridCol w:w="6001"/>
      </w:tblGrid>
      <w:tr w:rsidR="002437D5" w:rsidRPr="002437D5" w:rsidTr="00836FA7">
        <w:trPr>
          <w:trHeight w:val="709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3"/>
              </w:numPr>
              <w:suppressAutoHyphens w:val="0"/>
              <w:ind w:left="714" w:hanging="35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Основные требования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numPr>
                <w:ilvl w:val="0"/>
                <w:numId w:val="40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Претендент на участие в процедуре запроса предложений должен иметь опыт выполнения подобных работ по строительству переходов </w:t>
            </w:r>
            <w:r w:rsidRPr="002437D5">
              <w:rPr>
                <w:sz w:val="24"/>
                <w:szCs w:val="24"/>
                <w:lang w:eastAsia="ru-RU"/>
              </w:rPr>
              <w:lastRenderedPageBreak/>
              <w:t>через преграды с использованием установок горизонтально-направленного бурения по характеру и степени сложности не менее 2-х лет, включая информацию о заказчиках, сроках, объектах на которых выполнялись работы, а также объемах работ.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Претендент на участие в процедуре запроса предложений должен предоставить отзывы заказчиков по опыту выполнения подобных работ (по характеру </w:t>
            </w:r>
            <w:proofErr w:type="gramStart"/>
            <w:r w:rsidRPr="002437D5">
              <w:rPr>
                <w:sz w:val="24"/>
                <w:szCs w:val="24"/>
                <w:lang w:eastAsia="ru-RU"/>
              </w:rPr>
              <w:t>и  степени</w:t>
            </w:r>
            <w:proofErr w:type="gramEnd"/>
            <w:r w:rsidRPr="002437D5">
              <w:rPr>
                <w:sz w:val="24"/>
                <w:szCs w:val="24"/>
                <w:lang w:eastAsia="ru-RU"/>
              </w:rPr>
              <w:t xml:space="preserve"> сложности).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В случае, если претендент на участие в запросе предложений ранее выполнял работы для ОАО «Башинформсвязь», наличие нарушений сроков исполнения договора и случаев выполнения работ с ненадлежащим качеством является основанием для отказа в рассмотрении заявки на участие в запросе предложений.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Провести необходимые инженерные изыскания и согласования.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Заключить от имени заказчика договоры со сторонними организациями на получение необходимых технических условий и согласований.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Выполнить строительно-монтажные работы согласно Заданию, руководствуясь требованиями СНиП, ВСН, РД.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Предоставить исполнительную документацию с приложением журнала производства буровых работ, протокола бурения скважин, исполнительных чертежей с </w:t>
            </w:r>
            <w:r w:rsidRPr="002437D5">
              <w:rPr>
                <w:sz w:val="24"/>
                <w:szCs w:val="24"/>
                <w:lang w:val="en-US" w:eastAsia="ru-RU"/>
              </w:rPr>
              <w:t>GPS</w:t>
            </w:r>
            <w:r w:rsidRPr="002437D5">
              <w:rPr>
                <w:sz w:val="24"/>
                <w:szCs w:val="24"/>
                <w:lang w:eastAsia="ru-RU"/>
              </w:rPr>
              <w:t>-привязками.</w:t>
            </w:r>
          </w:p>
          <w:p w:rsidR="002437D5" w:rsidRPr="00C37D04" w:rsidRDefault="002437D5" w:rsidP="002437D5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 xml:space="preserve">Срок гарантии по выполненным работам </w:t>
            </w:r>
            <w:r w:rsidRPr="00C37D04">
              <w:rPr>
                <w:sz w:val="24"/>
                <w:szCs w:val="24"/>
                <w:lang w:eastAsia="ru-RU"/>
              </w:rPr>
              <w:t>составляет</w:t>
            </w:r>
            <w:r w:rsidRPr="002437D5">
              <w:rPr>
                <w:sz w:val="24"/>
                <w:szCs w:val="24"/>
                <w:lang w:eastAsia="ru-RU"/>
              </w:rPr>
              <w:t xml:space="preserve"> 24 месяца с момента ввода объекта в эксплуатацию</w:t>
            </w:r>
            <w:r w:rsidRPr="00C37D04">
              <w:rPr>
                <w:sz w:val="24"/>
                <w:szCs w:val="24"/>
                <w:lang w:eastAsia="ru-RU"/>
              </w:rPr>
              <w:t>.</w:t>
            </w:r>
          </w:p>
          <w:p w:rsidR="002437D5" w:rsidRPr="00C37D04" w:rsidRDefault="002437D5" w:rsidP="002437D5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C37D04">
              <w:rPr>
                <w:sz w:val="24"/>
                <w:szCs w:val="24"/>
                <w:lang w:eastAsia="ru-RU"/>
              </w:rPr>
              <w:t>Подрядчик должен иметь необходимые свидетельства СРО о допуске на проведение строительно-монтажных работ, а именно:</w:t>
            </w:r>
          </w:p>
          <w:p w:rsidR="002437D5" w:rsidRPr="00C37D04" w:rsidRDefault="002437D5" w:rsidP="002437D5">
            <w:pPr>
              <w:widowControl w:val="0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C37D04">
              <w:rPr>
                <w:rFonts w:cs="Calibri"/>
                <w:sz w:val="24"/>
                <w:szCs w:val="24"/>
                <w:lang w:eastAsia="ru-RU"/>
              </w:rPr>
              <w:t xml:space="preserve">22.4. Устройство сооружений переходов под линейными </w:t>
            </w:r>
            <w:bookmarkStart w:id="0" w:name="_GoBack"/>
            <w:bookmarkEnd w:id="0"/>
            <w:r w:rsidRPr="00C37D04">
              <w:rPr>
                <w:rFonts w:cs="Calibri"/>
                <w:sz w:val="24"/>
                <w:szCs w:val="24"/>
                <w:lang w:eastAsia="ru-RU"/>
              </w:rPr>
              <w:t>объектами (автомобильные и железные дороги) и другими препятствиями естественного и искусственного происхождения</w:t>
            </w:r>
          </w:p>
          <w:p w:rsidR="002437D5" w:rsidRPr="00C37D04" w:rsidRDefault="002437D5" w:rsidP="002437D5">
            <w:pPr>
              <w:widowControl w:val="0"/>
              <w:numPr>
                <w:ilvl w:val="0"/>
                <w:numId w:val="41"/>
              </w:num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cs="Calibri"/>
                <w:sz w:val="24"/>
                <w:szCs w:val="24"/>
                <w:lang w:eastAsia="ru-RU"/>
              </w:rPr>
            </w:pPr>
            <w:r w:rsidRPr="00C37D04">
              <w:rPr>
                <w:rFonts w:cs="Calibri"/>
                <w:sz w:val="24"/>
                <w:szCs w:val="24"/>
                <w:lang w:eastAsia="ru-RU"/>
              </w:rPr>
              <w:t>22.5. Работы по строительству переходов методом наклонно-направленного бурения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C37D04">
              <w:rPr>
                <w:sz w:val="24"/>
                <w:szCs w:val="24"/>
                <w:lang w:eastAsia="ru-RU"/>
              </w:rPr>
              <w:t>Подрядчик в обязательном порядке для участия в процедуре запроса предложений должен предоставить заказчику перечень необходимого оборудования, техники</w:t>
            </w:r>
            <w:r w:rsidRPr="002437D5">
              <w:rPr>
                <w:sz w:val="24"/>
                <w:szCs w:val="24"/>
                <w:lang w:eastAsia="ru-RU"/>
              </w:rPr>
              <w:t xml:space="preserve"> и инструментов, прошедших обязательную поверку и имеющих все необходимые лицензии и сертификаты.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Подрядчик в обязательном порядке для участия в процедуре запроса предложений должен предоставить заказчику данные о персонале, прошедшем обязательную аттестацию и имеющем все необходимые лицензии и сертификаты.</w:t>
            </w:r>
          </w:p>
          <w:p w:rsidR="002437D5" w:rsidRPr="002437D5" w:rsidRDefault="002437D5" w:rsidP="002437D5">
            <w:pPr>
              <w:numPr>
                <w:ilvl w:val="0"/>
                <w:numId w:val="40"/>
              </w:numPr>
              <w:tabs>
                <w:tab w:val="left" w:pos="18"/>
              </w:tabs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lastRenderedPageBreak/>
              <w:t>Подрядчик должен иметь в своем распоряжении всю необходимую технику для передвижения рабочих, перемещения техники и оборудования.</w:t>
            </w:r>
          </w:p>
        </w:tc>
      </w:tr>
      <w:tr w:rsidR="002437D5" w:rsidRPr="002437D5" w:rsidTr="00836FA7">
        <w:trPr>
          <w:trHeight w:val="709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3"/>
              </w:numPr>
              <w:suppressAutoHyphens w:val="0"/>
              <w:ind w:left="714" w:hanging="35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Охрана труда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Предусмотреть необходимые мероприятия по охране труда и технике безопасности, выполнив соответствующие расчеты.</w:t>
            </w:r>
          </w:p>
        </w:tc>
      </w:tr>
      <w:tr w:rsidR="002437D5" w:rsidRPr="002437D5" w:rsidTr="00836FA7">
        <w:trPr>
          <w:trHeight w:val="709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3"/>
              </w:numPr>
              <w:suppressAutoHyphens w:val="0"/>
              <w:ind w:left="714" w:hanging="357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jc w:val="both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Предусмотреть мероприятия по защите и охране окружающей среды.</w:t>
            </w:r>
          </w:p>
        </w:tc>
      </w:tr>
      <w:tr w:rsidR="002437D5" w:rsidRPr="002437D5" w:rsidTr="00836FA7">
        <w:trPr>
          <w:trHeight w:val="1061"/>
        </w:trPr>
        <w:tc>
          <w:tcPr>
            <w:tcW w:w="720" w:type="dxa"/>
          </w:tcPr>
          <w:p w:rsidR="002437D5" w:rsidRPr="002437D5" w:rsidRDefault="002437D5" w:rsidP="002437D5">
            <w:pPr>
              <w:numPr>
                <w:ilvl w:val="0"/>
                <w:numId w:val="43"/>
              </w:numPr>
              <w:suppressAutoHyphens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060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Контактное лицо</w:t>
            </w:r>
          </w:p>
        </w:tc>
        <w:tc>
          <w:tcPr>
            <w:tcW w:w="6001" w:type="dxa"/>
          </w:tcPr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г. Уфа, ул. Ленина, д. 32/1,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1.Отдел капитального строительства, Исмагилов Р.А. (347)250-46-06;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437D5">
              <w:rPr>
                <w:sz w:val="24"/>
                <w:szCs w:val="24"/>
                <w:lang w:eastAsia="ru-RU"/>
              </w:rPr>
              <w:t>Ивашкова Т.В. (347)250-23-06</w:t>
            </w:r>
          </w:p>
          <w:p w:rsidR="002437D5" w:rsidRPr="002437D5" w:rsidRDefault="002437D5" w:rsidP="002437D5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</w:tr>
    </w:tbl>
    <w:p w:rsidR="002437D5" w:rsidRPr="002437D5" w:rsidRDefault="002437D5" w:rsidP="002437D5">
      <w:pPr>
        <w:suppressAutoHyphens w:val="0"/>
        <w:ind w:left="360"/>
        <w:rPr>
          <w:sz w:val="24"/>
          <w:szCs w:val="24"/>
          <w:lang w:eastAsia="ru-RU"/>
        </w:rPr>
      </w:pPr>
      <w:r w:rsidRPr="002437D5">
        <w:rPr>
          <w:sz w:val="32"/>
          <w:szCs w:val="32"/>
          <w:lang w:eastAsia="ru-RU"/>
        </w:rPr>
        <w:t>*</w:t>
      </w:r>
      <w:r w:rsidRPr="002437D5">
        <w:rPr>
          <w:sz w:val="24"/>
          <w:szCs w:val="24"/>
          <w:lang w:eastAsia="ru-RU"/>
        </w:rPr>
        <w:t xml:space="preserve">Примечание: </w:t>
      </w:r>
      <w:proofErr w:type="gramStart"/>
      <w:r w:rsidRPr="002437D5">
        <w:rPr>
          <w:sz w:val="24"/>
          <w:szCs w:val="24"/>
          <w:lang w:eastAsia="ru-RU"/>
        </w:rPr>
        <w:t>В</w:t>
      </w:r>
      <w:proofErr w:type="gramEnd"/>
      <w:r w:rsidRPr="002437D5">
        <w:rPr>
          <w:sz w:val="24"/>
          <w:szCs w:val="24"/>
          <w:lang w:eastAsia="ru-RU"/>
        </w:rPr>
        <w:t xml:space="preserve"> связи возможным частичным изменением отдельных участков трасс прокладки кабеля и изменением либо уточнением требований собственников земельных участков, пересекаемых коммуникаций, зданий, сооружений и проч., могут быть изменены адреса переходов, сроков выполнения работ, что должно быть отражено в Дополнительном соглашении к Договору подряда на основании соответствующего протокола технического совещания.</w:t>
      </w:r>
    </w:p>
    <w:p w:rsidR="002437D5" w:rsidRPr="002437D5" w:rsidRDefault="002437D5" w:rsidP="002437D5">
      <w:pPr>
        <w:suppressAutoHyphens w:val="0"/>
        <w:rPr>
          <w:sz w:val="24"/>
          <w:szCs w:val="24"/>
          <w:lang w:eastAsia="ru-RU"/>
        </w:rPr>
      </w:pPr>
    </w:p>
    <w:p w:rsidR="002437D5" w:rsidRPr="002437D5" w:rsidRDefault="002437D5" w:rsidP="002437D5">
      <w:pPr>
        <w:suppressAutoHyphens w:val="0"/>
        <w:rPr>
          <w:sz w:val="24"/>
          <w:szCs w:val="24"/>
          <w:lang w:eastAsia="ru-RU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2437D5" w:rsidRPr="00513901" w:rsidTr="00836FA7">
        <w:trPr>
          <w:trHeight w:val="414"/>
        </w:trPr>
        <w:tc>
          <w:tcPr>
            <w:tcW w:w="4786" w:type="dxa"/>
          </w:tcPr>
          <w:p w:rsidR="002437D5" w:rsidRPr="00513901" w:rsidRDefault="002437D5" w:rsidP="00836FA7">
            <w:pPr>
              <w:ind w:firstLine="709"/>
              <w:rPr>
                <w:b/>
                <w:bCs/>
                <w:sz w:val="22"/>
                <w:szCs w:val="22"/>
              </w:rPr>
            </w:pPr>
            <w:r w:rsidRPr="00513901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2437D5" w:rsidRPr="00513901" w:rsidRDefault="002437D5" w:rsidP="00836FA7">
            <w:pPr>
              <w:ind w:firstLine="709"/>
              <w:rPr>
                <w:b/>
                <w:sz w:val="22"/>
                <w:szCs w:val="22"/>
              </w:rPr>
            </w:pPr>
            <w:r w:rsidRPr="00513901">
              <w:rPr>
                <w:b/>
                <w:sz w:val="22"/>
                <w:szCs w:val="22"/>
              </w:rPr>
              <w:t>ПОДРЯДЧИК</w:t>
            </w:r>
          </w:p>
        </w:tc>
      </w:tr>
      <w:tr w:rsidR="002437D5" w:rsidRPr="00513901" w:rsidTr="00836FA7">
        <w:trPr>
          <w:trHeight w:val="80"/>
        </w:trPr>
        <w:tc>
          <w:tcPr>
            <w:tcW w:w="4786" w:type="dxa"/>
          </w:tcPr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Генеральный директор   </w:t>
            </w: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ОАО «Башинформсвязь»</w:t>
            </w: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513901">
              <w:rPr>
                <w:sz w:val="22"/>
                <w:szCs w:val="22"/>
              </w:rPr>
              <w:t>Сафеев</w:t>
            </w:r>
            <w:proofErr w:type="spellEnd"/>
            <w:r w:rsidRPr="00513901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2437D5" w:rsidRPr="00751455" w:rsidRDefault="002437D5" w:rsidP="00836FA7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 _____________________</w:t>
            </w:r>
          </w:p>
          <w:p w:rsidR="002437D5" w:rsidRPr="00751455" w:rsidRDefault="002437D5" w:rsidP="00836FA7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______________________</w:t>
            </w:r>
          </w:p>
          <w:p w:rsidR="002437D5" w:rsidRPr="00751455" w:rsidRDefault="002437D5" w:rsidP="00836FA7">
            <w:pPr>
              <w:rPr>
                <w:sz w:val="22"/>
                <w:szCs w:val="22"/>
              </w:rPr>
            </w:pPr>
          </w:p>
          <w:p w:rsidR="002437D5" w:rsidRPr="00751455" w:rsidRDefault="002437D5" w:rsidP="00836FA7">
            <w:pPr>
              <w:rPr>
                <w:sz w:val="22"/>
                <w:szCs w:val="22"/>
              </w:rPr>
            </w:pPr>
          </w:p>
          <w:p w:rsidR="002437D5" w:rsidRPr="00751455" w:rsidRDefault="002437D5" w:rsidP="00836FA7">
            <w:pPr>
              <w:ind w:firstLine="709"/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>_________________ / ______________/</w:t>
            </w:r>
          </w:p>
          <w:p w:rsidR="002437D5" w:rsidRPr="00513901" w:rsidRDefault="002437D5" w:rsidP="00836FA7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</w:tbl>
    <w:p w:rsidR="002437D5" w:rsidRDefault="002437D5">
      <w:pPr>
        <w:suppressAutoHyphens w:val="0"/>
        <w:rPr>
          <w:color w:val="FF0000"/>
        </w:rPr>
      </w:pPr>
      <w:r>
        <w:rPr>
          <w:color w:val="FF0000"/>
        </w:rPr>
        <w:br w:type="page"/>
      </w:r>
    </w:p>
    <w:p w:rsidR="006346CC" w:rsidRPr="00245578" w:rsidRDefault="006346CC" w:rsidP="006E77DD">
      <w:pPr>
        <w:ind w:right="-3"/>
        <w:jc w:val="right"/>
        <w:rPr>
          <w:color w:val="FF0000"/>
        </w:rPr>
      </w:pPr>
    </w:p>
    <w:p w:rsidR="006346CC" w:rsidRPr="00245578" w:rsidRDefault="006346CC" w:rsidP="006E77DD">
      <w:pPr>
        <w:ind w:right="-3"/>
        <w:jc w:val="right"/>
        <w:rPr>
          <w:color w:val="FF0000"/>
        </w:rPr>
      </w:pPr>
    </w:p>
    <w:p w:rsidR="00A51945" w:rsidRPr="00513901" w:rsidRDefault="00A51945" w:rsidP="00A51945">
      <w:pPr>
        <w:ind w:right="-3" w:firstLine="709"/>
        <w:jc w:val="right"/>
        <w:rPr>
          <w:b/>
        </w:rPr>
      </w:pPr>
      <w:r w:rsidRPr="00513901">
        <w:rPr>
          <w:b/>
        </w:rPr>
        <w:t>Приложение № 2</w:t>
      </w:r>
    </w:p>
    <w:p w:rsidR="00A51945" w:rsidRPr="00513901" w:rsidRDefault="00A51945" w:rsidP="00A51945">
      <w:pPr>
        <w:ind w:right="-3" w:firstLine="709"/>
        <w:jc w:val="right"/>
        <w:rPr>
          <w:b/>
        </w:rPr>
      </w:pPr>
      <w:r w:rsidRPr="00513901">
        <w:rPr>
          <w:b/>
        </w:rPr>
        <w:t xml:space="preserve">к договору </w:t>
      </w:r>
      <w:r w:rsidRPr="00751455">
        <w:rPr>
          <w:b/>
        </w:rPr>
        <w:t xml:space="preserve">№ </w:t>
      </w:r>
      <w:r w:rsidR="00751455" w:rsidRPr="00751455">
        <w:rPr>
          <w:b/>
        </w:rPr>
        <w:t>____</w:t>
      </w:r>
      <w:r w:rsidRPr="00751455">
        <w:rPr>
          <w:b/>
        </w:rPr>
        <w:t xml:space="preserve"> от «</w:t>
      </w:r>
      <w:r w:rsidR="00751455" w:rsidRPr="00751455">
        <w:rPr>
          <w:b/>
        </w:rPr>
        <w:t>__</w:t>
      </w:r>
      <w:r w:rsidRPr="00751455">
        <w:rPr>
          <w:b/>
        </w:rPr>
        <w:t xml:space="preserve">» </w:t>
      </w:r>
      <w:r w:rsidR="00751455" w:rsidRPr="00751455">
        <w:rPr>
          <w:b/>
        </w:rPr>
        <w:t>______</w:t>
      </w:r>
      <w:r w:rsidRPr="00751455">
        <w:rPr>
          <w:b/>
        </w:rPr>
        <w:t xml:space="preserve"> </w:t>
      </w:r>
      <w:proofErr w:type="gramStart"/>
      <w:r w:rsidRPr="00751455">
        <w:rPr>
          <w:b/>
        </w:rPr>
        <w:t>201</w:t>
      </w:r>
      <w:r w:rsidR="00513901" w:rsidRPr="00751455">
        <w:rPr>
          <w:b/>
        </w:rPr>
        <w:t>5</w:t>
      </w:r>
      <w:r w:rsidRPr="00751455">
        <w:rPr>
          <w:b/>
        </w:rPr>
        <w:t xml:space="preserve">  </w:t>
      </w:r>
      <w:r w:rsidRPr="00513901">
        <w:rPr>
          <w:b/>
        </w:rPr>
        <w:t>г.</w:t>
      </w:r>
      <w:proofErr w:type="gramEnd"/>
    </w:p>
    <w:p w:rsidR="00A51945" w:rsidRPr="00245578" w:rsidRDefault="00A51945" w:rsidP="00A51945">
      <w:pPr>
        <w:ind w:right="-3" w:firstLine="709"/>
        <w:jc w:val="both"/>
        <w:rPr>
          <w:b/>
          <w:color w:val="FF0000"/>
        </w:rPr>
      </w:pPr>
    </w:p>
    <w:p w:rsidR="00A51945" w:rsidRPr="00245578" w:rsidRDefault="00A51945" w:rsidP="00A51945">
      <w:pPr>
        <w:ind w:right="-3" w:firstLine="709"/>
        <w:jc w:val="both"/>
        <w:rPr>
          <w:color w:val="FF0000"/>
        </w:rPr>
      </w:pPr>
    </w:p>
    <w:p w:rsidR="00A51945" w:rsidRPr="00513901" w:rsidRDefault="00A51945" w:rsidP="00A51945">
      <w:pPr>
        <w:ind w:right="-3" w:firstLine="709"/>
        <w:jc w:val="center"/>
        <w:rPr>
          <w:sz w:val="22"/>
          <w:szCs w:val="22"/>
        </w:rPr>
      </w:pPr>
      <w:r w:rsidRPr="00513901">
        <w:rPr>
          <w:sz w:val="22"/>
          <w:szCs w:val="22"/>
        </w:rPr>
        <w:t>Требования к составу исполнительной документации</w:t>
      </w:r>
    </w:p>
    <w:p w:rsidR="00A51945" w:rsidRPr="00513901" w:rsidRDefault="00A51945" w:rsidP="00A51945">
      <w:pPr>
        <w:ind w:right="-3" w:firstLine="709"/>
        <w:jc w:val="center"/>
        <w:rPr>
          <w:sz w:val="22"/>
          <w:szCs w:val="22"/>
        </w:rPr>
      </w:pPr>
      <w:r w:rsidRPr="00513901">
        <w:rPr>
          <w:sz w:val="22"/>
          <w:szCs w:val="22"/>
        </w:rPr>
        <w:t>на трубопровод, проложенный методом ГНБ, ОАО «Башинформсвязь»</w:t>
      </w: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1.</w:t>
      </w:r>
      <w:r w:rsidRPr="00513901">
        <w:rPr>
          <w:sz w:val="22"/>
          <w:szCs w:val="22"/>
        </w:rPr>
        <w:tab/>
        <w:t>Титульный лист.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2.</w:t>
      </w:r>
      <w:r w:rsidRPr="00513901">
        <w:rPr>
          <w:sz w:val="22"/>
          <w:szCs w:val="22"/>
        </w:rPr>
        <w:tab/>
        <w:t>Опись документов.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3.</w:t>
      </w:r>
      <w:r w:rsidRPr="00513901">
        <w:rPr>
          <w:sz w:val="22"/>
          <w:szCs w:val="22"/>
        </w:rPr>
        <w:tab/>
        <w:t>Журнал производства буровых работ по форме Р</w:t>
      </w:r>
      <w:r w:rsidR="00CA3A44" w:rsidRPr="00513901">
        <w:rPr>
          <w:sz w:val="22"/>
          <w:szCs w:val="22"/>
        </w:rPr>
        <w:t>Д</w:t>
      </w:r>
      <w:r w:rsidRPr="00513901">
        <w:rPr>
          <w:sz w:val="22"/>
          <w:szCs w:val="22"/>
        </w:rPr>
        <w:t>11</w:t>
      </w:r>
      <w:r w:rsidR="00CA3A44" w:rsidRPr="00513901">
        <w:rPr>
          <w:sz w:val="22"/>
          <w:szCs w:val="22"/>
        </w:rPr>
        <w:t>-</w:t>
      </w:r>
      <w:r w:rsidRPr="00513901">
        <w:rPr>
          <w:sz w:val="22"/>
          <w:szCs w:val="22"/>
        </w:rPr>
        <w:t>05-2007.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4.</w:t>
      </w:r>
      <w:r w:rsidRPr="00513901">
        <w:rPr>
          <w:sz w:val="22"/>
          <w:szCs w:val="22"/>
        </w:rPr>
        <w:tab/>
        <w:t>Протокол бурения скважины.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5.</w:t>
      </w:r>
      <w:r w:rsidRPr="00513901">
        <w:rPr>
          <w:sz w:val="22"/>
          <w:szCs w:val="22"/>
        </w:rPr>
        <w:tab/>
        <w:t xml:space="preserve">Исполнительные чертежи планового положения и продольного профиля трубопровода, проложенного методом ГНБ, с соответствующими </w:t>
      </w:r>
      <w:r w:rsidRPr="00513901">
        <w:rPr>
          <w:sz w:val="22"/>
          <w:szCs w:val="22"/>
          <w:lang w:val="en-US"/>
        </w:rPr>
        <w:t>GPS</w:t>
      </w:r>
      <w:r w:rsidR="00DA40B4" w:rsidRPr="00513901">
        <w:rPr>
          <w:sz w:val="22"/>
          <w:szCs w:val="22"/>
        </w:rPr>
        <w:t xml:space="preserve"> (ГЛОНАСС) </w:t>
      </w:r>
      <w:r w:rsidRPr="00513901">
        <w:rPr>
          <w:sz w:val="22"/>
          <w:szCs w:val="22"/>
        </w:rPr>
        <w:t>-привязками.</w:t>
      </w:r>
    </w:p>
    <w:p w:rsidR="00A51945" w:rsidRPr="00513901" w:rsidRDefault="00A51945" w:rsidP="00A51945">
      <w:pPr>
        <w:tabs>
          <w:tab w:val="left" w:pos="993"/>
        </w:tabs>
        <w:ind w:right="-3" w:firstLine="709"/>
        <w:jc w:val="both"/>
        <w:rPr>
          <w:sz w:val="22"/>
          <w:szCs w:val="22"/>
        </w:rPr>
      </w:pPr>
      <w:r w:rsidRPr="00513901">
        <w:rPr>
          <w:sz w:val="22"/>
          <w:szCs w:val="22"/>
        </w:rPr>
        <w:t>6.</w:t>
      </w:r>
      <w:r w:rsidRPr="00513901">
        <w:rPr>
          <w:sz w:val="22"/>
          <w:szCs w:val="22"/>
        </w:rPr>
        <w:tab/>
        <w:t>Заводские паспорта и сертификаты на материалы.</w:t>
      </w: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p w:rsidR="00A51945" w:rsidRPr="00513901" w:rsidRDefault="00A51945" w:rsidP="00A51945">
      <w:pPr>
        <w:ind w:right="-3" w:firstLine="709"/>
        <w:jc w:val="both"/>
        <w:rPr>
          <w:sz w:val="22"/>
          <w:szCs w:val="22"/>
        </w:rPr>
      </w:pPr>
    </w:p>
    <w:tbl>
      <w:tblPr>
        <w:tblW w:w="9747" w:type="dxa"/>
        <w:tblLook w:val="0000" w:firstRow="0" w:lastRow="0" w:firstColumn="0" w:lastColumn="0" w:noHBand="0" w:noVBand="0"/>
      </w:tblPr>
      <w:tblGrid>
        <w:gridCol w:w="4786"/>
        <w:gridCol w:w="4961"/>
      </w:tblGrid>
      <w:tr w:rsidR="00513901" w:rsidRPr="00513901" w:rsidTr="00423033">
        <w:trPr>
          <w:trHeight w:val="414"/>
        </w:trPr>
        <w:tc>
          <w:tcPr>
            <w:tcW w:w="4786" w:type="dxa"/>
          </w:tcPr>
          <w:p w:rsidR="00A51945" w:rsidRPr="00513901" w:rsidRDefault="00A51945" w:rsidP="00423033">
            <w:pPr>
              <w:ind w:firstLine="709"/>
              <w:rPr>
                <w:b/>
                <w:bCs/>
                <w:sz w:val="22"/>
                <w:szCs w:val="22"/>
              </w:rPr>
            </w:pPr>
            <w:r w:rsidRPr="00513901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4961" w:type="dxa"/>
          </w:tcPr>
          <w:p w:rsidR="00A51945" w:rsidRPr="00513901" w:rsidRDefault="00A51945" w:rsidP="00423033">
            <w:pPr>
              <w:ind w:firstLine="709"/>
              <w:rPr>
                <w:b/>
                <w:sz w:val="22"/>
                <w:szCs w:val="22"/>
              </w:rPr>
            </w:pPr>
            <w:r w:rsidRPr="00513901">
              <w:rPr>
                <w:b/>
                <w:sz w:val="22"/>
                <w:szCs w:val="22"/>
              </w:rPr>
              <w:t>ПОДРЯДЧИК</w:t>
            </w:r>
          </w:p>
        </w:tc>
      </w:tr>
      <w:tr w:rsidR="00513901" w:rsidRPr="00513901" w:rsidTr="00423033">
        <w:trPr>
          <w:trHeight w:val="80"/>
        </w:trPr>
        <w:tc>
          <w:tcPr>
            <w:tcW w:w="4786" w:type="dxa"/>
          </w:tcPr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Генеральный директор </w:t>
            </w:r>
            <w:r w:rsidR="009B63DB" w:rsidRPr="00513901">
              <w:rPr>
                <w:sz w:val="22"/>
                <w:szCs w:val="22"/>
              </w:rPr>
              <w:t xml:space="preserve">  </w:t>
            </w: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>ОАО «Башинформсвязь»</w:t>
            </w: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</w:p>
          <w:p w:rsidR="00A51945" w:rsidRPr="00513901" w:rsidRDefault="00A51945" w:rsidP="00423033">
            <w:pPr>
              <w:ind w:firstLine="709"/>
              <w:jc w:val="both"/>
              <w:rPr>
                <w:sz w:val="22"/>
                <w:szCs w:val="22"/>
              </w:rPr>
            </w:pPr>
            <w:r w:rsidRPr="00513901">
              <w:rPr>
                <w:sz w:val="22"/>
                <w:szCs w:val="22"/>
              </w:rPr>
              <w:t xml:space="preserve">_____________________ / Р.Р. </w:t>
            </w:r>
            <w:proofErr w:type="spellStart"/>
            <w:r w:rsidRPr="00513901">
              <w:rPr>
                <w:sz w:val="22"/>
                <w:szCs w:val="22"/>
              </w:rPr>
              <w:t>Сафеев</w:t>
            </w:r>
            <w:proofErr w:type="spellEnd"/>
            <w:r w:rsidRPr="00513901">
              <w:rPr>
                <w:sz w:val="22"/>
                <w:szCs w:val="22"/>
              </w:rPr>
              <w:t xml:space="preserve"> / </w:t>
            </w:r>
          </w:p>
        </w:tc>
        <w:tc>
          <w:tcPr>
            <w:tcW w:w="4961" w:type="dxa"/>
          </w:tcPr>
          <w:p w:rsidR="009B63DB" w:rsidRPr="00751455" w:rsidRDefault="009B63DB" w:rsidP="009B63DB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 </w:t>
            </w:r>
            <w:r w:rsidR="00751455" w:rsidRPr="00751455">
              <w:rPr>
                <w:sz w:val="22"/>
                <w:szCs w:val="22"/>
              </w:rPr>
              <w:t>_____________________</w:t>
            </w:r>
          </w:p>
          <w:p w:rsidR="009B63DB" w:rsidRPr="00751455" w:rsidRDefault="009B63DB" w:rsidP="009B63DB">
            <w:pPr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           </w:t>
            </w:r>
            <w:r w:rsidR="00751455" w:rsidRPr="00751455">
              <w:rPr>
                <w:sz w:val="22"/>
                <w:szCs w:val="22"/>
              </w:rPr>
              <w:t>______________________</w:t>
            </w:r>
          </w:p>
          <w:p w:rsidR="00751455" w:rsidRPr="00751455" w:rsidRDefault="00751455" w:rsidP="009B63DB">
            <w:pPr>
              <w:rPr>
                <w:sz w:val="22"/>
                <w:szCs w:val="22"/>
              </w:rPr>
            </w:pPr>
          </w:p>
          <w:p w:rsidR="009B63DB" w:rsidRPr="00751455" w:rsidRDefault="009B63DB" w:rsidP="009B63DB">
            <w:pPr>
              <w:rPr>
                <w:sz w:val="22"/>
                <w:szCs w:val="22"/>
              </w:rPr>
            </w:pPr>
          </w:p>
          <w:p w:rsidR="00A51945" w:rsidRPr="00751455" w:rsidRDefault="009B63DB" w:rsidP="009B63DB">
            <w:pPr>
              <w:ind w:firstLine="709"/>
              <w:rPr>
                <w:sz w:val="22"/>
                <w:szCs w:val="22"/>
              </w:rPr>
            </w:pPr>
            <w:r w:rsidRPr="00751455">
              <w:rPr>
                <w:sz w:val="22"/>
                <w:szCs w:val="22"/>
              </w:rPr>
              <w:t xml:space="preserve">_________________ / </w:t>
            </w:r>
            <w:r w:rsidR="00751455" w:rsidRPr="00751455">
              <w:rPr>
                <w:sz w:val="22"/>
                <w:szCs w:val="22"/>
              </w:rPr>
              <w:t>______________</w:t>
            </w:r>
            <w:r w:rsidRPr="00751455">
              <w:rPr>
                <w:sz w:val="22"/>
                <w:szCs w:val="22"/>
              </w:rPr>
              <w:t>/</w:t>
            </w:r>
          </w:p>
          <w:p w:rsidR="00A51945" w:rsidRPr="00751455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751455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513901" w:rsidRDefault="00A51945" w:rsidP="00423033">
            <w:pPr>
              <w:ind w:firstLine="709"/>
              <w:rPr>
                <w:sz w:val="22"/>
                <w:szCs w:val="22"/>
              </w:rPr>
            </w:pPr>
          </w:p>
          <w:p w:rsidR="00A51945" w:rsidRPr="00513901" w:rsidRDefault="00A51945" w:rsidP="00A51945">
            <w:pPr>
              <w:ind w:firstLine="709"/>
              <w:jc w:val="both"/>
              <w:rPr>
                <w:sz w:val="22"/>
                <w:szCs w:val="22"/>
              </w:rPr>
            </w:pPr>
          </w:p>
        </w:tc>
      </w:tr>
    </w:tbl>
    <w:p w:rsidR="00A51945" w:rsidRPr="00245578" w:rsidRDefault="00A51945" w:rsidP="00A51945">
      <w:pPr>
        <w:ind w:right="-3" w:firstLine="709"/>
        <w:jc w:val="both"/>
        <w:rPr>
          <w:color w:val="FF0000"/>
        </w:rPr>
      </w:pPr>
    </w:p>
    <w:p w:rsidR="00A51945" w:rsidRPr="00245578" w:rsidRDefault="00A51945" w:rsidP="006E77DD">
      <w:pPr>
        <w:ind w:right="-3"/>
        <w:jc w:val="right"/>
        <w:rPr>
          <w:color w:val="FF0000"/>
        </w:rPr>
      </w:pPr>
    </w:p>
    <w:sectPr w:rsidR="00A51945" w:rsidRPr="00245578" w:rsidSect="0003485A">
      <w:footerReference w:type="default" r:id="rId8"/>
      <w:footnotePr>
        <w:pos w:val="beneathText"/>
      </w:footnotePr>
      <w:pgSz w:w="11905" w:h="16837"/>
      <w:pgMar w:top="426" w:right="851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CE6" w:rsidRDefault="00CB0CE6">
      <w:r>
        <w:separator/>
      </w:r>
    </w:p>
  </w:endnote>
  <w:endnote w:type="continuationSeparator" w:id="0">
    <w:p w:rsidR="00CB0CE6" w:rsidRDefault="00CB0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64F5" w:rsidRDefault="00660EC2">
    <w:pPr>
      <w:pStyle w:val="a9"/>
      <w:jc w:val="center"/>
    </w:pPr>
    <w:r>
      <w:fldChar w:fldCharType="begin"/>
    </w:r>
    <w:r w:rsidR="003764F5">
      <w:instrText>PAGE   \* MERGEFORMAT</w:instrText>
    </w:r>
    <w:r>
      <w:fldChar w:fldCharType="separate"/>
    </w:r>
    <w:r w:rsidR="00C37D04">
      <w:rPr>
        <w:noProof/>
      </w:rPr>
      <w:t>9</w:t>
    </w:r>
    <w:r>
      <w:fldChar w:fldCharType="end"/>
    </w:r>
  </w:p>
  <w:p w:rsidR="003764F5" w:rsidRPr="00FA292A" w:rsidRDefault="003764F5">
    <w:pPr>
      <w:pStyle w:val="a9"/>
      <w:ind w:right="360" w:firstLine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CE6" w:rsidRDefault="00CB0CE6">
      <w:r>
        <w:separator/>
      </w:r>
    </w:p>
  </w:footnote>
  <w:footnote w:type="continuationSeparator" w:id="0">
    <w:p w:rsidR="00CB0CE6" w:rsidRDefault="00CB0C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8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1">
    <w:nsid w:val="00000002"/>
    <w:multiLevelType w:val="singleLevel"/>
    <w:tmpl w:val="00000002"/>
    <w:lvl w:ilvl="0">
      <w:start w:val="9"/>
      <w:numFmt w:val="bullet"/>
      <w:lvlText w:val="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DF901A3E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2"/>
      <w:numFmt w:val="decimal"/>
      <w:lvlText w:val="%1.%2"/>
      <w:lvlJc w:val="left"/>
      <w:pPr>
        <w:tabs>
          <w:tab w:val="num" w:pos="390"/>
        </w:tabs>
        <w:ind w:left="390" w:hanging="390"/>
      </w:pPr>
      <w:rPr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">
    <w:nsid w:val="00000004"/>
    <w:multiLevelType w:val="multilevel"/>
    <w:tmpl w:val="00000004"/>
    <w:name w:val="WW8Num10"/>
    <w:lvl w:ilvl="0">
      <w:start w:val="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4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4">
    <w:nsid w:val="00000005"/>
    <w:multiLevelType w:val="multilevel"/>
    <w:tmpl w:val="00000005"/>
    <w:name w:val="WW8Num12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5">
    <w:nsid w:val="00000006"/>
    <w:multiLevelType w:val="multilevel"/>
    <w:tmpl w:val="00000006"/>
    <w:name w:val="WW8Num13"/>
    <w:lvl w:ilvl="0">
      <w:start w:val="7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6">
    <w:nsid w:val="00000007"/>
    <w:multiLevelType w:val="multilevel"/>
    <w:tmpl w:val="00000007"/>
    <w:lvl w:ilvl="0">
      <w:start w:val="9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8"/>
    <w:multiLevelType w:val="multilevel"/>
    <w:tmpl w:val="00000008"/>
    <w:name w:val="WW8Num21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674"/>
        </w:tabs>
        <w:ind w:left="674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8">
    <w:nsid w:val="00000009"/>
    <w:multiLevelType w:val="multilevel"/>
    <w:tmpl w:val="00000009"/>
    <w:name w:val="WW8Num22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9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>
    <w:nsid w:val="06226747"/>
    <w:multiLevelType w:val="multilevel"/>
    <w:tmpl w:val="BB32162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>
    <w:nsid w:val="06E6499E"/>
    <w:multiLevelType w:val="hybridMultilevel"/>
    <w:tmpl w:val="59DE0E2C"/>
    <w:lvl w:ilvl="0" w:tplc="7528F3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84156A5"/>
    <w:multiLevelType w:val="multilevel"/>
    <w:tmpl w:val="C0ECCC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0AED6AA9"/>
    <w:multiLevelType w:val="hybridMultilevel"/>
    <w:tmpl w:val="2430A828"/>
    <w:lvl w:ilvl="0" w:tplc="9BF0F60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0F282FF3"/>
    <w:multiLevelType w:val="multilevel"/>
    <w:tmpl w:val="88B4F51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color w:val="auto"/>
      </w:rPr>
    </w:lvl>
  </w:abstractNum>
  <w:abstractNum w:abstractNumId="15">
    <w:nsid w:val="11883111"/>
    <w:multiLevelType w:val="multilevel"/>
    <w:tmpl w:val="88FCB56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13" w:hanging="11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3" w:hanging="110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13" w:hanging="110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3" w:hanging="110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3" w:hanging="1104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6">
    <w:nsid w:val="3E02121A"/>
    <w:multiLevelType w:val="multilevel"/>
    <w:tmpl w:val="44CCBFDE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8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1761282"/>
    <w:multiLevelType w:val="hybridMultilevel"/>
    <w:tmpl w:val="6EE26568"/>
    <w:lvl w:ilvl="0" w:tplc="2BDA9842">
      <w:start w:val="9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DB2B4B"/>
    <w:multiLevelType w:val="hybridMultilevel"/>
    <w:tmpl w:val="4230A7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2E2244C"/>
    <w:multiLevelType w:val="hybridMultilevel"/>
    <w:tmpl w:val="11789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564572F"/>
    <w:multiLevelType w:val="hybridMultilevel"/>
    <w:tmpl w:val="27E6EAC2"/>
    <w:lvl w:ilvl="0" w:tplc="F5C29D36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>
    <w:nsid w:val="46185C38"/>
    <w:multiLevelType w:val="multilevel"/>
    <w:tmpl w:val="19D691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2">
    <w:nsid w:val="4C2D2AFD"/>
    <w:multiLevelType w:val="hybridMultilevel"/>
    <w:tmpl w:val="A15E1BC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>
    <w:nsid w:val="523F7DA1"/>
    <w:multiLevelType w:val="multilevel"/>
    <w:tmpl w:val="00000005"/>
    <w:lvl w:ilvl="0">
      <w:start w:val="2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720"/>
        </w:tabs>
        <w:ind w:left="3720" w:hanging="1800"/>
      </w:pPr>
    </w:lvl>
  </w:abstractNum>
  <w:abstractNum w:abstractNumId="24">
    <w:nsid w:val="52641EFF"/>
    <w:multiLevelType w:val="hybridMultilevel"/>
    <w:tmpl w:val="91CA7452"/>
    <w:lvl w:ilvl="0" w:tplc="04A478BE">
      <w:start w:val="9"/>
      <w:numFmt w:val="bullet"/>
      <w:lvlText w:val="–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5A3350"/>
    <w:multiLevelType w:val="multilevel"/>
    <w:tmpl w:val="55726D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68597844"/>
    <w:multiLevelType w:val="multilevel"/>
    <w:tmpl w:val="56DE120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27">
    <w:nsid w:val="6A591D6F"/>
    <w:multiLevelType w:val="multilevel"/>
    <w:tmpl w:val="9B4C26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B8225E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29">
    <w:nsid w:val="6C5B22B9"/>
    <w:multiLevelType w:val="hybridMultilevel"/>
    <w:tmpl w:val="B8225FE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F42028"/>
    <w:multiLevelType w:val="hybridMultilevel"/>
    <w:tmpl w:val="E3B06034"/>
    <w:lvl w:ilvl="0" w:tplc="0BD08B3C">
      <w:start w:val="9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103A7E"/>
    <w:multiLevelType w:val="hybridMultilevel"/>
    <w:tmpl w:val="91AC0172"/>
    <w:lvl w:ilvl="0" w:tplc="B6AEC744">
      <w:start w:val="1"/>
      <w:numFmt w:val="decimal"/>
      <w:lvlText w:val="%1."/>
      <w:lvlJc w:val="righ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6F553D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28C3415"/>
    <w:multiLevelType w:val="hybridMultilevel"/>
    <w:tmpl w:val="AD96DD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42354"/>
    <w:multiLevelType w:val="multilevel"/>
    <w:tmpl w:val="5CBC335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76530F13"/>
    <w:multiLevelType w:val="hybridMultilevel"/>
    <w:tmpl w:val="0BBE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77636885"/>
    <w:multiLevelType w:val="multilevel"/>
    <w:tmpl w:val="00000008"/>
    <w:lvl w:ilvl="0">
      <w:start w:val="6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</w:lvl>
  </w:abstractNum>
  <w:abstractNum w:abstractNumId="37">
    <w:nsid w:val="7E4E5AD4"/>
    <w:multiLevelType w:val="hybridMultilevel"/>
    <w:tmpl w:val="9FB8D09A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20"/>
  </w:num>
  <w:num w:numId="12">
    <w:abstractNumId w:val="37"/>
  </w:num>
  <w:num w:numId="13">
    <w:abstractNumId w:val="23"/>
  </w:num>
  <w:num w:numId="14">
    <w:abstractNumId w:val="28"/>
  </w:num>
  <w:num w:numId="15">
    <w:abstractNumId w:val="21"/>
  </w:num>
  <w:num w:numId="16">
    <w:abstractNumId w:val="36"/>
  </w:num>
  <w:num w:numId="17">
    <w:abstractNumId w:val="19"/>
  </w:num>
  <w:num w:numId="18">
    <w:abstractNumId w:val="26"/>
  </w:num>
  <w:num w:numId="19">
    <w:abstractNumId w:val="13"/>
  </w:num>
  <w:num w:numId="20">
    <w:abstractNumId w:val="27"/>
  </w:num>
  <w:num w:numId="21">
    <w:abstractNumId w:val="32"/>
  </w:num>
  <w:num w:numId="22">
    <w:abstractNumId w:val="34"/>
  </w:num>
  <w:num w:numId="23">
    <w:abstractNumId w:val="14"/>
  </w:num>
  <w:num w:numId="24">
    <w:abstractNumId w:val="29"/>
  </w:num>
  <w:num w:numId="25">
    <w:abstractNumId w:val="17"/>
  </w:num>
  <w:num w:numId="26">
    <w:abstractNumId w:val="18"/>
  </w:num>
  <w:num w:numId="27">
    <w:abstractNumId w:val="24"/>
  </w:num>
  <w:num w:numId="28">
    <w:abstractNumId w:val="10"/>
  </w:num>
  <w:num w:numId="29">
    <w:abstractNumId w:val="12"/>
  </w:num>
  <w:num w:numId="30">
    <w:abstractNumId w:val="25"/>
  </w:num>
  <w:num w:numId="31">
    <w:abstractNumId w:val="15"/>
  </w:num>
  <w:num w:numId="32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4"/>
          </w:tabs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>
    <w:abstractNumId w:val="2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37">
    <w:abstractNumId w:val="35"/>
  </w:num>
  <w:num w:numId="38">
    <w:abstractNumId w:val="16"/>
  </w:num>
  <w:num w:numId="39">
    <w:abstractNumId w:val="31"/>
  </w:num>
  <w:num w:numId="40">
    <w:abstractNumId w:val="11"/>
  </w:num>
  <w:num w:numId="41">
    <w:abstractNumId w:val="22"/>
  </w:num>
  <w:num w:numId="42">
    <w:abstractNumId w:val="3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6B0"/>
    <w:rsid w:val="00003421"/>
    <w:rsid w:val="0000546A"/>
    <w:rsid w:val="0002421D"/>
    <w:rsid w:val="000276CB"/>
    <w:rsid w:val="0003485A"/>
    <w:rsid w:val="00036F40"/>
    <w:rsid w:val="00045326"/>
    <w:rsid w:val="00050E16"/>
    <w:rsid w:val="0005203C"/>
    <w:rsid w:val="00062751"/>
    <w:rsid w:val="00070B00"/>
    <w:rsid w:val="00073828"/>
    <w:rsid w:val="000846C3"/>
    <w:rsid w:val="00086963"/>
    <w:rsid w:val="0009436C"/>
    <w:rsid w:val="00097D75"/>
    <w:rsid w:val="000A14E8"/>
    <w:rsid w:val="000A7651"/>
    <w:rsid w:val="000C4F1B"/>
    <w:rsid w:val="000C6451"/>
    <w:rsid w:val="000D474E"/>
    <w:rsid w:val="000D5DD6"/>
    <w:rsid w:val="000E7630"/>
    <w:rsid w:val="000F040D"/>
    <w:rsid w:val="000F3EC5"/>
    <w:rsid w:val="000F4A39"/>
    <w:rsid w:val="00110D5D"/>
    <w:rsid w:val="00120E1A"/>
    <w:rsid w:val="00121784"/>
    <w:rsid w:val="00121F57"/>
    <w:rsid w:val="001323EA"/>
    <w:rsid w:val="001328C4"/>
    <w:rsid w:val="00136BF4"/>
    <w:rsid w:val="00142864"/>
    <w:rsid w:val="001526E8"/>
    <w:rsid w:val="0015433F"/>
    <w:rsid w:val="00155142"/>
    <w:rsid w:val="00160C35"/>
    <w:rsid w:val="001625CB"/>
    <w:rsid w:val="001640EB"/>
    <w:rsid w:val="0016428C"/>
    <w:rsid w:val="001673C2"/>
    <w:rsid w:val="00174E69"/>
    <w:rsid w:val="00176546"/>
    <w:rsid w:val="00186B66"/>
    <w:rsid w:val="00190352"/>
    <w:rsid w:val="001A249E"/>
    <w:rsid w:val="001A4BAA"/>
    <w:rsid w:val="001A5F74"/>
    <w:rsid w:val="001B2A9C"/>
    <w:rsid w:val="001B2FAF"/>
    <w:rsid w:val="001B64F8"/>
    <w:rsid w:val="001D2E3F"/>
    <w:rsid w:val="001D3240"/>
    <w:rsid w:val="001D5BDF"/>
    <w:rsid w:val="001D696D"/>
    <w:rsid w:val="001D7FA4"/>
    <w:rsid w:val="001E4F57"/>
    <w:rsid w:val="001F08A0"/>
    <w:rsid w:val="001F1F56"/>
    <w:rsid w:val="0020350C"/>
    <w:rsid w:val="00212F3A"/>
    <w:rsid w:val="00217ED0"/>
    <w:rsid w:val="00226AC8"/>
    <w:rsid w:val="00227E88"/>
    <w:rsid w:val="002437D5"/>
    <w:rsid w:val="00243FEA"/>
    <w:rsid w:val="00244C70"/>
    <w:rsid w:val="00245578"/>
    <w:rsid w:val="00245C9F"/>
    <w:rsid w:val="00245DAB"/>
    <w:rsid w:val="00252769"/>
    <w:rsid w:val="00252D6E"/>
    <w:rsid w:val="002564FB"/>
    <w:rsid w:val="00260198"/>
    <w:rsid w:val="002608C0"/>
    <w:rsid w:val="00260E27"/>
    <w:rsid w:val="00262023"/>
    <w:rsid w:val="0026388B"/>
    <w:rsid w:val="00272B86"/>
    <w:rsid w:val="00272E3F"/>
    <w:rsid w:val="002752B9"/>
    <w:rsid w:val="0028243F"/>
    <w:rsid w:val="002827BC"/>
    <w:rsid w:val="00290E4B"/>
    <w:rsid w:val="00294504"/>
    <w:rsid w:val="00297D4B"/>
    <w:rsid w:val="002A2449"/>
    <w:rsid w:val="002A26DA"/>
    <w:rsid w:val="002A3A22"/>
    <w:rsid w:val="002A68A2"/>
    <w:rsid w:val="002B1DAC"/>
    <w:rsid w:val="002B6F7B"/>
    <w:rsid w:val="002C32AE"/>
    <w:rsid w:val="002C417D"/>
    <w:rsid w:val="002D6BAF"/>
    <w:rsid w:val="002D71D0"/>
    <w:rsid w:val="002E60A7"/>
    <w:rsid w:val="002F2BC8"/>
    <w:rsid w:val="002F7D3F"/>
    <w:rsid w:val="00304889"/>
    <w:rsid w:val="003073CC"/>
    <w:rsid w:val="00310A79"/>
    <w:rsid w:val="003139B7"/>
    <w:rsid w:val="00335D3D"/>
    <w:rsid w:val="003362D1"/>
    <w:rsid w:val="00336AFB"/>
    <w:rsid w:val="00345D69"/>
    <w:rsid w:val="00350A91"/>
    <w:rsid w:val="00365709"/>
    <w:rsid w:val="003717C6"/>
    <w:rsid w:val="0037323E"/>
    <w:rsid w:val="00373772"/>
    <w:rsid w:val="003764F5"/>
    <w:rsid w:val="0038290F"/>
    <w:rsid w:val="00393B96"/>
    <w:rsid w:val="0039623B"/>
    <w:rsid w:val="003B2C73"/>
    <w:rsid w:val="003B4DB1"/>
    <w:rsid w:val="003C1B0D"/>
    <w:rsid w:val="003C4682"/>
    <w:rsid w:val="003D18A9"/>
    <w:rsid w:val="003D5835"/>
    <w:rsid w:val="003E15E2"/>
    <w:rsid w:val="003E2223"/>
    <w:rsid w:val="003E5AE4"/>
    <w:rsid w:val="003E600D"/>
    <w:rsid w:val="003E72D1"/>
    <w:rsid w:val="003E733F"/>
    <w:rsid w:val="003F23F8"/>
    <w:rsid w:val="00403ACD"/>
    <w:rsid w:val="004153DA"/>
    <w:rsid w:val="00433D2C"/>
    <w:rsid w:val="0043458B"/>
    <w:rsid w:val="00447D86"/>
    <w:rsid w:val="00447E58"/>
    <w:rsid w:val="00452654"/>
    <w:rsid w:val="00455FD1"/>
    <w:rsid w:val="004727EF"/>
    <w:rsid w:val="00476E61"/>
    <w:rsid w:val="00477F81"/>
    <w:rsid w:val="00480B5A"/>
    <w:rsid w:val="00480EA7"/>
    <w:rsid w:val="0048169A"/>
    <w:rsid w:val="00483618"/>
    <w:rsid w:val="004868F6"/>
    <w:rsid w:val="00492583"/>
    <w:rsid w:val="004925C7"/>
    <w:rsid w:val="00493496"/>
    <w:rsid w:val="00497686"/>
    <w:rsid w:val="004A6E14"/>
    <w:rsid w:val="004B02B5"/>
    <w:rsid w:val="004B4AD3"/>
    <w:rsid w:val="004B797B"/>
    <w:rsid w:val="004C38E9"/>
    <w:rsid w:val="004C6886"/>
    <w:rsid w:val="004C6C01"/>
    <w:rsid w:val="004D1B6C"/>
    <w:rsid w:val="004D60A4"/>
    <w:rsid w:val="004E59EF"/>
    <w:rsid w:val="004E79CC"/>
    <w:rsid w:val="00507136"/>
    <w:rsid w:val="0050751C"/>
    <w:rsid w:val="00513901"/>
    <w:rsid w:val="00520B02"/>
    <w:rsid w:val="00525906"/>
    <w:rsid w:val="005302F4"/>
    <w:rsid w:val="00534A8D"/>
    <w:rsid w:val="005365EC"/>
    <w:rsid w:val="005420F8"/>
    <w:rsid w:val="005452A9"/>
    <w:rsid w:val="005524E2"/>
    <w:rsid w:val="00555995"/>
    <w:rsid w:val="00563C63"/>
    <w:rsid w:val="00564508"/>
    <w:rsid w:val="00567729"/>
    <w:rsid w:val="005763F5"/>
    <w:rsid w:val="00576691"/>
    <w:rsid w:val="00584350"/>
    <w:rsid w:val="00586A75"/>
    <w:rsid w:val="00592724"/>
    <w:rsid w:val="00596691"/>
    <w:rsid w:val="005A7814"/>
    <w:rsid w:val="005B208C"/>
    <w:rsid w:val="005B32F8"/>
    <w:rsid w:val="005C095B"/>
    <w:rsid w:val="005C1FF6"/>
    <w:rsid w:val="005C3705"/>
    <w:rsid w:val="005C4F1A"/>
    <w:rsid w:val="005C72C2"/>
    <w:rsid w:val="005D64E8"/>
    <w:rsid w:val="005D65ED"/>
    <w:rsid w:val="005E5CB6"/>
    <w:rsid w:val="005F1325"/>
    <w:rsid w:val="005F4C8A"/>
    <w:rsid w:val="005F707B"/>
    <w:rsid w:val="00603697"/>
    <w:rsid w:val="00603AD1"/>
    <w:rsid w:val="00605651"/>
    <w:rsid w:val="00610946"/>
    <w:rsid w:val="00620695"/>
    <w:rsid w:val="006208A5"/>
    <w:rsid w:val="00623A76"/>
    <w:rsid w:val="00624D4F"/>
    <w:rsid w:val="00625BD4"/>
    <w:rsid w:val="00632053"/>
    <w:rsid w:val="00633340"/>
    <w:rsid w:val="006346CC"/>
    <w:rsid w:val="0064219B"/>
    <w:rsid w:val="00643E5C"/>
    <w:rsid w:val="00646D23"/>
    <w:rsid w:val="00660EC2"/>
    <w:rsid w:val="0068007C"/>
    <w:rsid w:val="006806B0"/>
    <w:rsid w:val="006814A0"/>
    <w:rsid w:val="006850BD"/>
    <w:rsid w:val="0068536B"/>
    <w:rsid w:val="00686707"/>
    <w:rsid w:val="006871D8"/>
    <w:rsid w:val="006915CD"/>
    <w:rsid w:val="00696347"/>
    <w:rsid w:val="00696CD8"/>
    <w:rsid w:val="006A5782"/>
    <w:rsid w:val="006B315B"/>
    <w:rsid w:val="006B7CDC"/>
    <w:rsid w:val="006C7458"/>
    <w:rsid w:val="006D56CB"/>
    <w:rsid w:val="006D7D1D"/>
    <w:rsid w:val="006E0394"/>
    <w:rsid w:val="006E77DD"/>
    <w:rsid w:val="006F14BD"/>
    <w:rsid w:val="006F1EBC"/>
    <w:rsid w:val="006F26B1"/>
    <w:rsid w:val="00701F44"/>
    <w:rsid w:val="00704858"/>
    <w:rsid w:val="0070671D"/>
    <w:rsid w:val="007075F3"/>
    <w:rsid w:val="007078DB"/>
    <w:rsid w:val="00716E6A"/>
    <w:rsid w:val="00727317"/>
    <w:rsid w:val="007329FA"/>
    <w:rsid w:val="007349D4"/>
    <w:rsid w:val="00736F72"/>
    <w:rsid w:val="007426C6"/>
    <w:rsid w:val="007449B2"/>
    <w:rsid w:val="00747FBF"/>
    <w:rsid w:val="00751455"/>
    <w:rsid w:val="00751932"/>
    <w:rsid w:val="007530CE"/>
    <w:rsid w:val="0076282F"/>
    <w:rsid w:val="00762F91"/>
    <w:rsid w:val="007636CC"/>
    <w:rsid w:val="00765DBF"/>
    <w:rsid w:val="00767B11"/>
    <w:rsid w:val="0078088D"/>
    <w:rsid w:val="0079329A"/>
    <w:rsid w:val="00796C03"/>
    <w:rsid w:val="00797617"/>
    <w:rsid w:val="007A41BD"/>
    <w:rsid w:val="007B0353"/>
    <w:rsid w:val="007B5477"/>
    <w:rsid w:val="007B6668"/>
    <w:rsid w:val="007B6C68"/>
    <w:rsid w:val="007C3773"/>
    <w:rsid w:val="007C4B31"/>
    <w:rsid w:val="007D0519"/>
    <w:rsid w:val="007D06A7"/>
    <w:rsid w:val="007D2492"/>
    <w:rsid w:val="007D4E7C"/>
    <w:rsid w:val="007D512D"/>
    <w:rsid w:val="007E231B"/>
    <w:rsid w:val="007E2CE0"/>
    <w:rsid w:val="007E2F7F"/>
    <w:rsid w:val="007E3CFA"/>
    <w:rsid w:val="007F2A34"/>
    <w:rsid w:val="007F40FA"/>
    <w:rsid w:val="00812595"/>
    <w:rsid w:val="00815512"/>
    <w:rsid w:val="00815781"/>
    <w:rsid w:val="0081756C"/>
    <w:rsid w:val="00822A00"/>
    <w:rsid w:val="00822A5C"/>
    <w:rsid w:val="0082335B"/>
    <w:rsid w:val="008240EC"/>
    <w:rsid w:val="00824E22"/>
    <w:rsid w:val="00842AAA"/>
    <w:rsid w:val="008466B8"/>
    <w:rsid w:val="00847D2F"/>
    <w:rsid w:val="00860B74"/>
    <w:rsid w:val="008615C9"/>
    <w:rsid w:val="0086537B"/>
    <w:rsid w:val="008673C4"/>
    <w:rsid w:val="00867723"/>
    <w:rsid w:val="00870B58"/>
    <w:rsid w:val="00870B8B"/>
    <w:rsid w:val="00872033"/>
    <w:rsid w:val="00872245"/>
    <w:rsid w:val="00877911"/>
    <w:rsid w:val="008954D5"/>
    <w:rsid w:val="008B28E8"/>
    <w:rsid w:val="008C0EC5"/>
    <w:rsid w:val="008D489F"/>
    <w:rsid w:val="008F5625"/>
    <w:rsid w:val="00901379"/>
    <w:rsid w:val="00906E6C"/>
    <w:rsid w:val="00911164"/>
    <w:rsid w:val="0091363C"/>
    <w:rsid w:val="00915120"/>
    <w:rsid w:val="00921CFA"/>
    <w:rsid w:val="00925E6E"/>
    <w:rsid w:val="00942564"/>
    <w:rsid w:val="0094481A"/>
    <w:rsid w:val="00947121"/>
    <w:rsid w:val="009474C2"/>
    <w:rsid w:val="0095693F"/>
    <w:rsid w:val="00960C9C"/>
    <w:rsid w:val="00962CC6"/>
    <w:rsid w:val="00967F89"/>
    <w:rsid w:val="009705D1"/>
    <w:rsid w:val="00970BBB"/>
    <w:rsid w:val="00985F04"/>
    <w:rsid w:val="0099072A"/>
    <w:rsid w:val="00991E5D"/>
    <w:rsid w:val="00994926"/>
    <w:rsid w:val="009B61D7"/>
    <w:rsid w:val="009B63DB"/>
    <w:rsid w:val="009C12B5"/>
    <w:rsid w:val="009C374D"/>
    <w:rsid w:val="009D7313"/>
    <w:rsid w:val="00A00CAD"/>
    <w:rsid w:val="00A0389A"/>
    <w:rsid w:val="00A03BF1"/>
    <w:rsid w:val="00A163D4"/>
    <w:rsid w:val="00A1761F"/>
    <w:rsid w:val="00A20373"/>
    <w:rsid w:val="00A241CF"/>
    <w:rsid w:val="00A2595C"/>
    <w:rsid w:val="00A455FE"/>
    <w:rsid w:val="00A460FC"/>
    <w:rsid w:val="00A51945"/>
    <w:rsid w:val="00A531A7"/>
    <w:rsid w:val="00A54600"/>
    <w:rsid w:val="00A67134"/>
    <w:rsid w:val="00A86821"/>
    <w:rsid w:val="00A86ABB"/>
    <w:rsid w:val="00A97BEF"/>
    <w:rsid w:val="00AA46A3"/>
    <w:rsid w:val="00AB1B21"/>
    <w:rsid w:val="00AB3A8C"/>
    <w:rsid w:val="00AB4309"/>
    <w:rsid w:val="00AB5859"/>
    <w:rsid w:val="00AC1A15"/>
    <w:rsid w:val="00AC5BB6"/>
    <w:rsid w:val="00AC66B9"/>
    <w:rsid w:val="00AD6E22"/>
    <w:rsid w:val="00AE4B37"/>
    <w:rsid w:val="00AF0B92"/>
    <w:rsid w:val="00AF2A45"/>
    <w:rsid w:val="00B01910"/>
    <w:rsid w:val="00B11DB9"/>
    <w:rsid w:val="00B145B6"/>
    <w:rsid w:val="00B168F2"/>
    <w:rsid w:val="00B23B90"/>
    <w:rsid w:val="00B24D3F"/>
    <w:rsid w:val="00B32B5A"/>
    <w:rsid w:val="00B33A43"/>
    <w:rsid w:val="00B36383"/>
    <w:rsid w:val="00B37095"/>
    <w:rsid w:val="00B431A3"/>
    <w:rsid w:val="00B50B07"/>
    <w:rsid w:val="00B53796"/>
    <w:rsid w:val="00B53B20"/>
    <w:rsid w:val="00B606F2"/>
    <w:rsid w:val="00B60740"/>
    <w:rsid w:val="00B60D27"/>
    <w:rsid w:val="00B94011"/>
    <w:rsid w:val="00B96ED4"/>
    <w:rsid w:val="00BA1B4E"/>
    <w:rsid w:val="00BA3C1C"/>
    <w:rsid w:val="00BA6A98"/>
    <w:rsid w:val="00BD1D70"/>
    <w:rsid w:val="00BD2AE2"/>
    <w:rsid w:val="00BD441B"/>
    <w:rsid w:val="00BD5340"/>
    <w:rsid w:val="00BD7BF8"/>
    <w:rsid w:val="00BE03CF"/>
    <w:rsid w:val="00BE1FEF"/>
    <w:rsid w:val="00BE3DFB"/>
    <w:rsid w:val="00BE4F7C"/>
    <w:rsid w:val="00BE6473"/>
    <w:rsid w:val="00BF728D"/>
    <w:rsid w:val="00C035AF"/>
    <w:rsid w:val="00C10335"/>
    <w:rsid w:val="00C16B58"/>
    <w:rsid w:val="00C17BA0"/>
    <w:rsid w:val="00C2186F"/>
    <w:rsid w:val="00C25EDD"/>
    <w:rsid w:val="00C26D54"/>
    <w:rsid w:val="00C3662D"/>
    <w:rsid w:val="00C37D04"/>
    <w:rsid w:val="00C41CD7"/>
    <w:rsid w:val="00C50031"/>
    <w:rsid w:val="00C53271"/>
    <w:rsid w:val="00C6473B"/>
    <w:rsid w:val="00C6500D"/>
    <w:rsid w:val="00C70E8F"/>
    <w:rsid w:val="00C75F39"/>
    <w:rsid w:val="00C81E33"/>
    <w:rsid w:val="00C87617"/>
    <w:rsid w:val="00C930ED"/>
    <w:rsid w:val="00CA3A44"/>
    <w:rsid w:val="00CB0CE6"/>
    <w:rsid w:val="00CB5DD7"/>
    <w:rsid w:val="00CB688E"/>
    <w:rsid w:val="00CB6A6D"/>
    <w:rsid w:val="00CB7806"/>
    <w:rsid w:val="00CC50AA"/>
    <w:rsid w:val="00CD6142"/>
    <w:rsid w:val="00CD6182"/>
    <w:rsid w:val="00CD7374"/>
    <w:rsid w:val="00CE2A5E"/>
    <w:rsid w:val="00CE3A1C"/>
    <w:rsid w:val="00CE5578"/>
    <w:rsid w:val="00CF11BA"/>
    <w:rsid w:val="00CF71F9"/>
    <w:rsid w:val="00D0530D"/>
    <w:rsid w:val="00D06973"/>
    <w:rsid w:val="00D25C82"/>
    <w:rsid w:val="00D25CAE"/>
    <w:rsid w:val="00D300EC"/>
    <w:rsid w:val="00D37904"/>
    <w:rsid w:val="00D41894"/>
    <w:rsid w:val="00D41AB7"/>
    <w:rsid w:val="00D41D78"/>
    <w:rsid w:val="00D531DF"/>
    <w:rsid w:val="00D5614E"/>
    <w:rsid w:val="00D61FD6"/>
    <w:rsid w:val="00D640F5"/>
    <w:rsid w:val="00D70473"/>
    <w:rsid w:val="00D729F9"/>
    <w:rsid w:val="00D76C3F"/>
    <w:rsid w:val="00D77DD6"/>
    <w:rsid w:val="00D84EF6"/>
    <w:rsid w:val="00D96E90"/>
    <w:rsid w:val="00DA40B4"/>
    <w:rsid w:val="00DA47D1"/>
    <w:rsid w:val="00DB2487"/>
    <w:rsid w:val="00DC04F1"/>
    <w:rsid w:val="00DC0C3E"/>
    <w:rsid w:val="00DC1119"/>
    <w:rsid w:val="00DC5659"/>
    <w:rsid w:val="00DD28F6"/>
    <w:rsid w:val="00DD55E5"/>
    <w:rsid w:val="00DE1DD9"/>
    <w:rsid w:val="00DF4DF7"/>
    <w:rsid w:val="00E01DE6"/>
    <w:rsid w:val="00E05037"/>
    <w:rsid w:val="00E13163"/>
    <w:rsid w:val="00E131C3"/>
    <w:rsid w:val="00E34786"/>
    <w:rsid w:val="00E40A8C"/>
    <w:rsid w:val="00E464CE"/>
    <w:rsid w:val="00E47686"/>
    <w:rsid w:val="00E642BF"/>
    <w:rsid w:val="00E65297"/>
    <w:rsid w:val="00E65E4D"/>
    <w:rsid w:val="00E66928"/>
    <w:rsid w:val="00E70512"/>
    <w:rsid w:val="00E725CB"/>
    <w:rsid w:val="00E8383B"/>
    <w:rsid w:val="00E8798E"/>
    <w:rsid w:val="00EA3A7D"/>
    <w:rsid w:val="00EA5F9F"/>
    <w:rsid w:val="00EB29B0"/>
    <w:rsid w:val="00EB2E87"/>
    <w:rsid w:val="00EB2EAC"/>
    <w:rsid w:val="00EB4C33"/>
    <w:rsid w:val="00EC0D76"/>
    <w:rsid w:val="00EC1F60"/>
    <w:rsid w:val="00EC27E2"/>
    <w:rsid w:val="00EC6675"/>
    <w:rsid w:val="00ED06BE"/>
    <w:rsid w:val="00ED356F"/>
    <w:rsid w:val="00EE3EB1"/>
    <w:rsid w:val="00EF1CE9"/>
    <w:rsid w:val="00EF6FE3"/>
    <w:rsid w:val="00F034C4"/>
    <w:rsid w:val="00F07126"/>
    <w:rsid w:val="00F12FFD"/>
    <w:rsid w:val="00F14237"/>
    <w:rsid w:val="00F15CB0"/>
    <w:rsid w:val="00F17C23"/>
    <w:rsid w:val="00F206B3"/>
    <w:rsid w:val="00F30CA7"/>
    <w:rsid w:val="00F35EAC"/>
    <w:rsid w:val="00F456BB"/>
    <w:rsid w:val="00F46A98"/>
    <w:rsid w:val="00F52D42"/>
    <w:rsid w:val="00F548C6"/>
    <w:rsid w:val="00F7633D"/>
    <w:rsid w:val="00F8432C"/>
    <w:rsid w:val="00F92447"/>
    <w:rsid w:val="00F925D4"/>
    <w:rsid w:val="00F93675"/>
    <w:rsid w:val="00F94769"/>
    <w:rsid w:val="00F96E2C"/>
    <w:rsid w:val="00FA292A"/>
    <w:rsid w:val="00FA2F76"/>
    <w:rsid w:val="00FA4AAF"/>
    <w:rsid w:val="00FB659E"/>
    <w:rsid w:val="00FC12A6"/>
    <w:rsid w:val="00FC4D10"/>
    <w:rsid w:val="00FC79DE"/>
    <w:rsid w:val="00FD20FB"/>
    <w:rsid w:val="00FD48FE"/>
    <w:rsid w:val="00FD6EE6"/>
    <w:rsid w:val="00FD7DB3"/>
    <w:rsid w:val="00FE0A54"/>
    <w:rsid w:val="00FE0B9B"/>
    <w:rsid w:val="00FF71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4BFC9F-4043-438B-A82C-DC4AD2FC1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/>
      <w:b w:val="0"/>
      <w:i w:val="0"/>
      <w:sz w:val="22"/>
      <w:u w:val="none"/>
    </w:rPr>
  </w:style>
  <w:style w:type="character" w:customStyle="1" w:styleId="WW8Num6z0">
    <w:name w:val="WW8Num6z0"/>
    <w:rPr>
      <w:rFonts w:ascii="Wingdings" w:hAnsi="Wingdings"/>
    </w:rPr>
  </w:style>
  <w:style w:type="character" w:customStyle="1" w:styleId="WW8Num11z0">
    <w:name w:val="WW8Num11z0"/>
    <w:rPr>
      <w:rFonts w:ascii="Times New Roman" w:hAnsi="Times New Roman"/>
      <w:b w:val="0"/>
      <w:i w:val="0"/>
      <w:sz w:val="22"/>
      <w:u w:val="none"/>
    </w:rPr>
  </w:style>
  <w:style w:type="character" w:customStyle="1" w:styleId="WW8Num16z0">
    <w:name w:val="WW8Num16z0"/>
    <w:rPr>
      <w:rFonts w:ascii="Times New Roman" w:hAnsi="Times New Roman"/>
      <w:b/>
      <w:i w:val="0"/>
      <w:sz w:val="22"/>
      <w:u w:val="none"/>
    </w:rPr>
  </w:style>
  <w:style w:type="character" w:customStyle="1" w:styleId="WW8Num17z0">
    <w:name w:val="WW8Num17z0"/>
    <w:rPr>
      <w:rFonts w:ascii="Times New Roman" w:hAnsi="Times New Roman"/>
      <w:b/>
      <w:i w:val="0"/>
      <w:sz w:val="22"/>
      <w:u w:val="none"/>
    </w:rPr>
  </w:style>
  <w:style w:type="character" w:customStyle="1" w:styleId="WW8Num18z0">
    <w:name w:val="WW8Num18z0"/>
    <w:rPr>
      <w:rFonts w:ascii="Times New Roman" w:hAnsi="Times New Roman"/>
      <w:b w:val="0"/>
      <w:i w:val="0"/>
      <w:sz w:val="22"/>
      <w:u w:val="none"/>
    </w:rPr>
  </w:style>
  <w:style w:type="character" w:customStyle="1" w:styleId="WW8Num19z0">
    <w:name w:val="WW8Num19z0"/>
    <w:rPr>
      <w:rFonts w:ascii="Times New Roman" w:hAnsi="Times New Roman"/>
      <w:b w:val="0"/>
      <w:i w:val="0"/>
      <w:sz w:val="22"/>
      <w:u w:val="none"/>
    </w:rPr>
  </w:style>
  <w:style w:type="character" w:customStyle="1" w:styleId="WW8Num20z0">
    <w:name w:val="WW8Num20z0"/>
    <w:rPr>
      <w:rFonts w:ascii="Times New Roman" w:hAnsi="Times New Roman"/>
      <w:b/>
      <w:i w:val="0"/>
      <w:sz w:val="22"/>
      <w:u w:val="none"/>
    </w:rPr>
  </w:style>
  <w:style w:type="character" w:customStyle="1" w:styleId="WW8NumSt4z0">
    <w:name w:val="WW8NumSt4z0"/>
    <w:rPr>
      <w:rFonts w:ascii="Times New Roman" w:hAnsi="Times New Roman"/>
      <w:b w:val="0"/>
      <w:i w:val="0"/>
      <w:sz w:val="22"/>
      <w:u w:val="none"/>
    </w:rPr>
  </w:style>
  <w:style w:type="character" w:customStyle="1" w:styleId="1">
    <w:name w:val="Основной шрифт абзаца1"/>
  </w:style>
  <w:style w:type="character" w:styleId="a3">
    <w:name w:val="page number"/>
    <w:basedOn w:val="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5">
    <w:name w:val="Body Text"/>
    <w:basedOn w:val="a"/>
    <w:pPr>
      <w:ind w:right="-483"/>
    </w:pPr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jc w:val="center"/>
    </w:pPr>
    <w:rPr>
      <w:b/>
      <w:sz w:val="28"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</w:pPr>
  </w:style>
  <w:style w:type="paragraph" w:styleId="ab">
    <w:name w:val="header"/>
    <w:basedOn w:val="a"/>
    <w:pPr>
      <w:tabs>
        <w:tab w:val="center" w:pos="4677"/>
        <w:tab w:val="right" w:pos="9355"/>
      </w:tabs>
    </w:pPr>
  </w:style>
  <w:style w:type="paragraph" w:styleId="ac">
    <w:name w:val="Balloon Text"/>
    <w:basedOn w:val="a"/>
    <w:link w:val="ad"/>
    <w:rsid w:val="00217ED0"/>
    <w:rPr>
      <w:rFonts w:ascii="Tahoma" w:hAnsi="Tahoma"/>
      <w:sz w:val="16"/>
      <w:szCs w:val="16"/>
      <w:lang w:val="x-none"/>
    </w:rPr>
  </w:style>
  <w:style w:type="character" w:customStyle="1" w:styleId="ad">
    <w:name w:val="Текст выноски Знак"/>
    <w:link w:val="ac"/>
    <w:rsid w:val="00217ED0"/>
    <w:rPr>
      <w:rFonts w:ascii="Tahoma" w:hAnsi="Tahoma" w:cs="Tahoma"/>
      <w:sz w:val="16"/>
      <w:szCs w:val="16"/>
      <w:lang w:eastAsia="ar-SA"/>
    </w:rPr>
  </w:style>
  <w:style w:type="paragraph" w:styleId="ae">
    <w:name w:val="Document Map"/>
    <w:basedOn w:val="a"/>
    <w:semiHidden/>
    <w:rsid w:val="00915120"/>
    <w:pPr>
      <w:shd w:val="clear" w:color="auto" w:fill="000080"/>
    </w:pPr>
    <w:rPr>
      <w:rFonts w:ascii="Tahoma" w:hAnsi="Tahoma" w:cs="Tahoma"/>
    </w:rPr>
  </w:style>
  <w:style w:type="character" w:customStyle="1" w:styleId="af">
    <w:name w:val="Гипертекстовая ссылка"/>
    <w:rsid w:val="008954D5"/>
    <w:rPr>
      <w:color w:val="008000"/>
    </w:rPr>
  </w:style>
  <w:style w:type="paragraph" w:customStyle="1" w:styleId="af0">
    <w:name w:val="Таблицы (моноширинный)"/>
    <w:basedOn w:val="a"/>
    <w:next w:val="a"/>
    <w:rsid w:val="008954D5"/>
    <w:pPr>
      <w:suppressAutoHyphens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  <w:lang w:eastAsia="ru-RU"/>
    </w:rPr>
  </w:style>
  <w:style w:type="character" w:customStyle="1" w:styleId="af1">
    <w:name w:val="Цветовое выделение"/>
    <w:rsid w:val="008D489F"/>
    <w:rPr>
      <w:b/>
      <w:bCs/>
      <w:color w:val="000080"/>
    </w:rPr>
  </w:style>
  <w:style w:type="table" w:styleId="af2">
    <w:name w:val="Table Grid"/>
    <w:basedOn w:val="a1"/>
    <w:rsid w:val="00F52D4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unhideWhenUsed/>
    <w:rsid w:val="00B168F2"/>
    <w:rPr>
      <w:color w:val="0000FF"/>
      <w:u w:val="single"/>
    </w:rPr>
  </w:style>
  <w:style w:type="character" w:styleId="af4">
    <w:name w:val="FollowedHyperlink"/>
    <w:uiPriority w:val="99"/>
    <w:unhideWhenUsed/>
    <w:rsid w:val="00B168F2"/>
    <w:rPr>
      <w:color w:val="800080"/>
      <w:u w:val="single"/>
    </w:rPr>
  </w:style>
  <w:style w:type="character" w:customStyle="1" w:styleId="aa">
    <w:name w:val="Нижний колонтитул Знак"/>
    <w:link w:val="a9"/>
    <w:uiPriority w:val="99"/>
    <w:rsid w:val="0038290F"/>
    <w:rPr>
      <w:lang w:eastAsia="ar-SA"/>
    </w:rPr>
  </w:style>
  <w:style w:type="numbering" w:customStyle="1" w:styleId="12">
    <w:name w:val="Нет списка1"/>
    <w:next w:val="a2"/>
    <w:uiPriority w:val="99"/>
    <w:semiHidden/>
    <w:unhideWhenUsed/>
    <w:rsid w:val="007349D4"/>
  </w:style>
  <w:style w:type="paragraph" w:customStyle="1" w:styleId="font5">
    <w:name w:val="font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5">
    <w:name w:val="xl65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66">
    <w:name w:val="xl66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67">
    <w:name w:val="xl6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69">
    <w:name w:val="xl69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0">
    <w:name w:val="xl70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sz w:val="24"/>
      <w:szCs w:val="24"/>
      <w:lang w:eastAsia="ru-RU"/>
    </w:rPr>
  </w:style>
  <w:style w:type="paragraph" w:customStyle="1" w:styleId="xl71">
    <w:name w:val="xl71"/>
    <w:basedOn w:val="a"/>
    <w:rsid w:val="007349D4"/>
    <w:pPr>
      <w:suppressAutoHyphens w:val="0"/>
      <w:spacing w:before="100" w:beforeAutospacing="1" w:after="100" w:afterAutospacing="1"/>
      <w:jc w:val="center"/>
    </w:pPr>
    <w:rPr>
      <w:sz w:val="24"/>
      <w:szCs w:val="24"/>
      <w:lang w:eastAsia="ru-RU"/>
    </w:rPr>
  </w:style>
  <w:style w:type="paragraph" w:customStyle="1" w:styleId="xl72">
    <w:name w:val="xl72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349D4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7349D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77">
    <w:name w:val="xl77"/>
    <w:basedOn w:val="a"/>
    <w:rsid w:val="007349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564508"/>
  </w:style>
  <w:style w:type="paragraph" w:customStyle="1" w:styleId="font6">
    <w:name w:val="font6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564508"/>
    <w:pPr>
      <w:suppressAutoHyphens w:val="0"/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564508"/>
    <w:pPr>
      <w:suppressAutoHyphens w:val="0"/>
      <w:spacing w:before="100" w:beforeAutospacing="1" w:after="100" w:afterAutospacing="1"/>
    </w:pPr>
    <w:rPr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64508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xl80">
    <w:name w:val="xl80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4"/>
      <w:szCs w:val="24"/>
      <w:lang w:eastAsia="ru-RU"/>
    </w:rPr>
  </w:style>
  <w:style w:type="paragraph" w:customStyle="1" w:styleId="xl81">
    <w:name w:val="xl81"/>
    <w:basedOn w:val="a"/>
    <w:rsid w:val="005645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sz w:val="24"/>
      <w:szCs w:val="24"/>
      <w:lang w:eastAsia="ru-RU"/>
    </w:rPr>
  </w:style>
  <w:style w:type="paragraph" w:styleId="af5">
    <w:name w:val="List Paragraph"/>
    <w:basedOn w:val="a"/>
    <w:uiPriority w:val="99"/>
    <w:qFormat/>
    <w:rsid w:val="003E2223"/>
    <w:pPr>
      <w:ind w:left="720"/>
      <w:contextualSpacing/>
    </w:pPr>
  </w:style>
  <w:style w:type="character" w:customStyle="1" w:styleId="af6">
    <w:name w:val="Основной текст_"/>
    <w:basedOn w:val="a0"/>
    <w:link w:val="20"/>
    <w:uiPriority w:val="99"/>
    <w:locked/>
    <w:rsid w:val="00142864"/>
    <w:rPr>
      <w:spacing w:val="8"/>
      <w:shd w:val="clear" w:color="auto" w:fill="FFFFFF"/>
    </w:rPr>
  </w:style>
  <w:style w:type="paragraph" w:customStyle="1" w:styleId="20">
    <w:name w:val="Основной текст2"/>
    <w:basedOn w:val="a"/>
    <w:link w:val="af6"/>
    <w:uiPriority w:val="99"/>
    <w:rsid w:val="00142864"/>
    <w:pPr>
      <w:widowControl w:val="0"/>
      <w:shd w:val="clear" w:color="auto" w:fill="FFFFFF"/>
      <w:suppressAutoHyphens w:val="0"/>
      <w:spacing w:before="480" w:after="300" w:line="240" w:lineRule="atLeast"/>
      <w:ind w:hanging="580"/>
      <w:jc w:val="both"/>
    </w:pPr>
    <w:rPr>
      <w:spacing w:val="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DD79B-1459-4FB4-8AC7-77AAF435D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2856</Words>
  <Characters>16281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ПОДРЯДА  №  13</vt:lpstr>
    </vt:vector>
  </TitlesOfParts>
  <Company>RUMS</Company>
  <LinksUpToDate>false</LinksUpToDate>
  <CharactersWithSpaces>19099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ПОДРЯДА  №  13</dc:title>
  <dc:creator>Андрей</dc:creator>
  <cp:lastModifiedBy>Мигранова Регина Фангизовна</cp:lastModifiedBy>
  <cp:revision>4</cp:revision>
  <cp:lastPrinted>2015-02-26T05:04:00Z</cp:lastPrinted>
  <dcterms:created xsi:type="dcterms:W3CDTF">2015-03-10T04:53:00Z</dcterms:created>
  <dcterms:modified xsi:type="dcterms:W3CDTF">2015-03-20T13:16:00Z</dcterms:modified>
</cp:coreProperties>
</file>